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60" w:rsidRPr="007338EE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338EE">
        <w:rPr>
          <w:rFonts w:ascii="Times New Roman" w:hAnsi="Times New Roman" w:cs="Times New Roman"/>
          <w:sz w:val="28"/>
          <w:szCs w:val="28"/>
        </w:rPr>
        <w:t>АДМИНИСТРАЦИЯ КОЛЫБЕЛЬСКОГО СЕЛЬСОВЕТА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7338EE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BF3239" w:rsidRDefault="00BF3239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584360" w:rsidRDefault="00A71BEA" w:rsidP="001543F8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11.11</w:t>
      </w:r>
      <w:r w:rsidR="00261E06">
        <w:rPr>
          <w:rFonts w:ascii="Times New Roman" w:hAnsi="Times New Roman" w:cs="Times New Roman"/>
          <w:sz w:val="28"/>
          <w:szCs w:val="28"/>
        </w:rPr>
        <w:t>.2019</w:t>
      </w:r>
      <w:r w:rsidR="00D844F0">
        <w:rPr>
          <w:rFonts w:ascii="Times New Roman" w:hAnsi="Times New Roman" w:cs="Times New Roman"/>
          <w:sz w:val="28"/>
          <w:szCs w:val="28"/>
        </w:rPr>
        <w:t>г</w:t>
      </w:r>
      <w:r w:rsidR="00D844F0" w:rsidRPr="001543F8">
        <w:rPr>
          <w:rFonts w:ascii="Times New Roman" w:hAnsi="Times New Roman" w:cs="Times New Roman"/>
          <w:sz w:val="28"/>
          <w:szCs w:val="28"/>
        </w:rPr>
        <w:t>.</w:t>
      </w:r>
      <w:r w:rsidR="00584360" w:rsidRPr="001543F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84360" w:rsidRPr="001543F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383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84360" w:rsidRPr="001543F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141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с.Колыбелька</w:t>
      </w:r>
    </w:p>
    <w:p w:rsidR="00584360" w:rsidRDefault="00584360" w:rsidP="00584360">
      <w:pPr>
        <w:pStyle w:val="af5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положения об оплате труда</w:t>
      </w:r>
    </w:p>
    <w:p w:rsidR="00584360" w:rsidRDefault="00584360" w:rsidP="00584360">
      <w:pPr>
        <w:ind w:left="-284"/>
        <w:rPr>
          <w:b/>
          <w:sz w:val="28"/>
          <w:szCs w:val="28"/>
        </w:rPr>
      </w:pPr>
    </w:p>
    <w:p w:rsidR="00584360" w:rsidRDefault="00584360" w:rsidP="003E383C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66B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Трудовым кодексом Российской Федерации от 30.12.2001 № 197-ФЗ (ред.от 05.02.2018) Изложить</w:t>
      </w:r>
      <w:r w:rsidR="00BF3239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</w:t>
      </w:r>
      <w:r w:rsidRPr="00A166B0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Pr="00926C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"Об оплате труда инспектора по учету и бронированию администрации Колыбельского сельсовета" утвержденное Постановлением администрации от </w:t>
      </w:r>
      <w:r w:rsidR="00A71BEA">
        <w:rPr>
          <w:sz w:val="28"/>
          <w:szCs w:val="28"/>
        </w:rPr>
        <w:t>27.08.2019г</w:t>
      </w:r>
      <w:r>
        <w:rPr>
          <w:sz w:val="28"/>
          <w:szCs w:val="28"/>
        </w:rPr>
        <w:t xml:space="preserve">. </w:t>
      </w:r>
      <w:r w:rsidR="001543F8">
        <w:rPr>
          <w:sz w:val="28"/>
          <w:szCs w:val="28"/>
        </w:rPr>
        <w:t>№</w:t>
      </w:r>
      <w:r w:rsidR="00A71BEA">
        <w:rPr>
          <w:sz w:val="28"/>
          <w:szCs w:val="28"/>
        </w:rPr>
        <w:t>99</w:t>
      </w:r>
    </w:p>
    <w:p w:rsidR="003E383C" w:rsidRDefault="003E383C" w:rsidP="003E383C">
      <w:pPr>
        <w:ind w:left="-284"/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 момента его подписания.</w:t>
      </w:r>
    </w:p>
    <w:p w:rsidR="003E383C" w:rsidRDefault="003E383C" w:rsidP="003E383C">
      <w:pPr>
        <w:ind w:left="-284"/>
        <w:rPr>
          <w:sz w:val="28"/>
          <w:szCs w:val="28"/>
        </w:rPr>
      </w:pPr>
      <w:r>
        <w:rPr>
          <w:sz w:val="28"/>
          <w:szCs w:val="28"/>
        </w:rPr>
        <w:t>3.Настоящее постановление распространяет свое действие на правоотношения возникшие до вступления его в силу.</w:t>
      </w:r>
    </w:p>
    <w:p w:rsidR="00584360" w:rsidRDefault="003E383C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4360">
        <w:rPr>
          <w:rFonts w:ascii="Times New Roman" w:hAnsi="Times New Roman" w:cs="Times New Roman"/>
          <w:sz w:val="28"/>
          <w:szCs w:val="28"/>
        </w:rPr>
        <w:t>. Контроль за исполнением данного распоряжения оставляю за собой.</w:t>
      </w: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Колыбельского сельсовета</w:t>
      </w:r>
    </w:p>
    <w:p w:rsidR="00584360" w:rsidRDefault="00584360" w:rsidP="00584360">
      <w:pPr>
        <w:pStyle w:val="af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584360" w:rsidRPr="007338EE" w:rsidRDefault="00584360" w:rsidP="00584360">
      <w:pPr>
        <w:pStyle w:val="af5"/>
        <w:tabs>
          <w:tab w:val="left" w:pos="6669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>Т.А.Горбачёва</w:t>
      </w: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584360" w:rsidRDefault="00584360" w:rsidP="001171AB">
      <w:pPr>
        <w:pStyle w:val="ConsPlusNormal"/>
        <w:widowControl/>
        <w:ind w:firstLine="0"/>
        <w:jc w:val="right"/>
        <w:outlineLvl w:val="0"/>
        <w:rPr>
          <w:rFonts w:ascii="Times New Roman" w:hAnsi="Times New Roman"/>
          <w:sz w:val="24"/>
        </w:rPr>
      </w:pPr>
    </w:p>
    <w:p w:rsidR="00814ED8" w:rsidRDefault="00814ED8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Утверждено</w:t>
      </w:r>
    </w:p>
    <w:p w:rsidR="00D844F0" w:rsidRDefault="00D844F0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Постановлением</w:t>
      </w:r>
    </w:p>
    <w:p w:rsidR="00D844F0" w:rsidRDefault="00D844F0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Главы администрации</w:t>
      </w:r>
    </w:p>
    <w:p w:rsidR="00D844F0" w:rsidRDefault="00D844F0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Колыбельского сельсовета</w:t>
      </w:r>
    </w:p>
    <w:p w:rsidR="00D844F0" w:rsidRDefault="002C2D02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от </w:t>
      </w:r>
      <w:r w:rsidR="00A71BEA">
        <w:rPr>
          <w:rFonts w:ascii="Times New Roman" w:hAnsi="Times New Roman" w:cs="Times New Roman"/>
          <w:b/>
          <w:sz w:val="24"/>
        </w:rPr>
        <w:t>11.11</w:t>
      </w:r>
      <w:r w:rsidR="00261E06">
        <w:rPr>
          <w:rFonts w:ascii="Times New Roman" w:hAnsi="Times New Roman" w:cs="Times New Roman"/>
          <w:b/>
          <w:sz w:val="24"/>
        </w:rPr>
        <w:t>.2019</w:t>
      </w:r>
      <w:r w:rsidR="00D844F0">
        <w:rPr>
          <w:rFonts w:ascii="Times New Roman" w:hAnsi="Times New Roman" w:cs="Times New Roman"/>
          <w:b/>
          <w:sz w:val="24"/>
        </w:rPr>
        <w:t xml:space="preserve"> №</w:t>
      </w:r>
      <w:r w:rsidR="00A71BEA">
        <w:rPr>
          <w:rFonts w:ascii="Times New Roman" w:hAnsi="Times New Roman" w:cs="Times New Roman"/>
          <w:b/>
          <w:sz w:val="24"/>
        </w:rPr>
        <w:t>141</w:t>
      </w:r>
    </w:p>
    <w:p w:rsidR="00D844F0" w:rsidRDefault="00D844F0" w:rsidP="00D844F0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ПОЛОЖЕНИЕ</w:t>
      </w:r>
    </w:p>
    <w:p w:rsidR="00D844F0" w:rsidRDefault="00D844F0" w:rsidP="00D844F0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 ОПЛАТЕ ТРУДА </w:t>
      </w:r>
      <w:r w:rsidR="000F3C84">
        <w:rPr>
          <w:rFonts w:ascii="Times New Roman" w:hAnsi="Times New Roman" w:cs="Times New Roman"/>
          <w:sz w:val="24"/>
        </w:rPr>
        <w:t>ВОЕННО-УЧТНОГО РАБОТНИКА</w:t>
      </w:r>
      <w:r>
        <w:rPr>
          <w:rFonts w:ascii="Times New Roman" w:hAnsi="Times New Roman" w:cs="Times New Roman"/>
          <w:sz w:val="24"/>
        </w:rPr>
        <w:t xml:space="preserve"> В АДМИНИСТРАЦИИ КОЛЫБЕЛЬСКОГО СЕЛЬСОВЕТА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</w:rPr>
      </w:pPr>
    </w:p>
    <w:p w:rsidR="00D844F0" w:rsidRDefault="00D844F0" w:rsidP="00D844F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Оплата труда </w:t>
      </w:r>
      <w:r w:rsidR="000F3C84">
        <w:rPr>
          <w:rFonts w:ascii="Times New Roman" w:hAnsi="Times New Roman" w:cs="Times New Roman"/>
          <w:color w:val="000000"/>
          <w:sz w:val="24"/>
        </w:rPr>
        <w:t>военно-учетного работника</w:t>
      </w: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I. Общие положения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Оплата труда </w:t>
      </w:r>
      <w:r w:rsidR="000F3C84">
        <w:rPr>
          <w:rFonts w:ascii="Times New Roman" w:hAnsi="Times New Roman" w:cs="Times New Roman"/>
          <w:sz w:val="24"/>
        </w:rPr>
        <w:t>военно-учетного работника</w:t>
      </w:r>
      <w:r>
        <w:rPr>
          <w:rFonts w:ascii="Times New Roman" w:hAnsi="Times New Roman" w:cs="Times New Roman"/>
          <w:sz w:val="24"/>
        </w:rPr>
        <w:t xml:space="preserve"> (далее - </w:t>
      </w:r>
      <w:r w:rsidR="000F3C84">
        <w:rPr>
          <w:rFonts w:ascii="Times New Roman" w:hAnsi="Times New Roman" w:cs="Times New Roman"/>
          <w:sz w:val="24"/>
        </w:rPr>
        <w:t>работник</w:t>
      </w:r>
      <w:r>
        <w:rPr>
          <w:rFonts w:ascii="Times New Roman" w:hAnsi="Times New Roman" w:cs="Times New Roman"/>
          <w:sz w:val="24"/>
        </w:rPr>
        <w:t>) состоит из месячного должностного оклада (далее - должностной оклад), а также из ежемесячных и иных дополнительных выплат.</w:t>
      </w:r>
    </w:p>
    <w:p w:rsidR="00D844F0" w:rsidRDefault="000F3C84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Военно-учетному работнику </w:t>
      </w:r>
      <w:r w:rsidR="00D844F0">
        <w:rPr>
          <w:rFonts w:ascii="Times New Roman" w:hAnsi="Times New Roman" w:cs="Times New Roman"/>
          <w:sz w:val="24"/>
        </w:rPr>
        <w:t>устанавливаются следующие дополнительные выплаты: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ежемесячное денежное поощрение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премии по результатам работы;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единовременная выплата при предоставлении ежегодного оплачиваемого отпуска и материальная помощь.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На должностной оклад и дополнительные выплаты начисляется районный коэффициент.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3.Работникам производятся иные выплаты, предусмотренные нормативными правовыми актами Российской Федерации, Новосибирской области, а также муниципальными правовыми актами органов местного самоуправления Колыбельского сельсовета.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II. Размеры должностных окладов работников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55"/>
        <w:gridCol w:w="1680"/>
      </w:tblGrid>
      <w:tr w:rsidR="00D844F0" w:rsidTr="00D43FB5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</w:rPr>
              <w:br/>
              <w:t>п/п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844F0" w:rsidRPr="00382C0E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82C0E">
              <w:rPr>
                <w:rFonts w:ascii="Times New Roman" w:hAnsi="Times New Roman" w:cs="Times New Roman"/>
                <w:sz w:val="24"/>
              </w:rPr>
              <w:t>Наименование должности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r>
              <w:t>Размер должностного оклада, руб.</w:t>
            </w:r>
          </w:p>
        </w:tc>
      </w:tr>
      <w:tr w:rsidR="00D844F0" w:rsidTr="00D43FB5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611B25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Военно-учетный работник </w:t>
            </w:r>
            <w:r w:rsidR="00D844F0">
              <w:rPr>
                <w:rFonts w:ascii="Times New Roman" w:hAnsi="Times New Roman" w:cs="Times New Roman"/>
                <w:sz w:val="24"/>
              </w:rPr>
              <w:t xml:space="preserve">                     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A71BEA" w:rsidP="00CB59E1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2363,6</w:t>
            </w:r>
          </w:p>
        </w:tc>
      </w:tr>
    </w:tbl>
    <w:p w:rsidR="00D844F0" w:rsidRDefault="00D844F0" w:rsidP="00D844F0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III. Дополнительные выплаты</w:t>
      </w:r>
    </w:p>
    <w:p w:rsidR="00D844F0" w:rsidRDefault="00D844F0" w:rsidP="00D844F0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4. Ежемесячная надбавка за сложность, напряженность, высокие достижения в труде и специальный режим работы устанавливается в размере  </w:t>
      </w:r>
      <w:r w:rsidR="0088557D">
        <w:rPr>
          <w:rFonts w:ascii="Times New Roman" w:hAnsi="Times New Roman" w:cs="Times New Roman"/>
          <w:sz w:val="24"/>
          <w:u w:val="single"/>
        </w:rPr>
        <w:t xml:space="preserve">одного </w:t>
      </w:r>
      <w:r>
        <w:rPr>
          <w:rFonts w:ascii="Times New Roman" w:hAnsi="Times New Roman" w:cs="Times New Roman"/>
          <w:sz w:val="24"/>
          <w:u w:val="single"/>
        </w:rPr>
        <w:t xml:space="preserve"> должностного оклада</w:t>
      </w:r>
      <w:r>
        <w:rPr>
          <w:rFonts w:ascii="Times New Roman" w:hAnsi="Times New Roman" w:cs="Times New Roman"/>
          <w:sz w:val="24"/>
        </w:rPr>
        <w:t>. При этом учитывается специфика работы, особые условия труда, влияющие на его сложность и напряженность, а также качественный уровень исполнения своих должностных обязанностей.</w:t>
      </w:r>
    </w:p>
    <w:p w:rsidR="00D844F0" w:rsidRDefault="00D844F0" w:rsidP="00D844F0">
      <w:pPr>
        <w:autoSpaceDE w:val="0"/>
        <w:ind w:firstLine="540"/>
        <w:jc w:val="both"/>
      </w:pPr>
      <w:r>
        <w:t>Конкретный размер ежемесячной надбавки устанавливается Главой Колыбельского сельсовета.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Ежемесячная надбавка за выслугу лет устанавливается в зависимости от стажа работы в следующих размерах: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3615"/>
      </w:tblGrid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Стаж работы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4"/>
              </w:rPr>
              <w:t>Процентов должностного оклада</w:t>
            </w:r>
          </w:p>
        </w:tc>
      </w:tr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3 до 8 лет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8 до 13 лет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От 13 до 18 лет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18 до 23 лет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D844F0" w:rsidTr="00D43FB5">
        <w:trPr>
          <w:trHeight w:val="24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От 23 лет     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0" w:rsidRDefault="00D844F0" w:rsidP="00D43FB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</w:tr>
    </w:tbl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стаж работы для выплаты ежемесячной надбавки за выслугу лет включаются периоды работы (службы) на должностях в органах государственной власти и местного самоуправления. При этом учитываются периоды работы (службы), ранее засчитанные в установленном порядке.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Основным документом для определения стажа работы, дающего право на получение ежемесячной надбавки за выслугу лет, является трудовая книжка.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Выплата ежемесячной надбавки за выслугу лет производится с месяца, в котором наступило право назначения или изменения размера данной надбавки.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Ежемесячная надбавка за выслугу лет устанавливается Главой Колыбельского сельсовета на основании решения комиссии по установлению стажа.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u w:val="single"/>
        </w:rPr>
      </w:pPr>
      <w:r>
        <w:rPr>
          <w:rFonts w:ascii="Times New Roman" w:hAnsi="Times New Roman" w:cs="Times New Roman"/>
          <w:color w:val="000000"/>
          <w:sz w:val="24"/>
        </w:rPr>
        <w:t>6.Ежемесячн</w:t>
      </w:r>
      <w:r w:rsidR="0088557D">
        <w:rPr>
          <w:rFonts w:ascii="Times New Roman" w:hAnsi="Times New Roman" w:cs="Times New Roman"/>
          <w:color w:val="000000"/>
          <w:sz w:val="24"/>
        </w:rPr>
        <w:t>ое денежное поощрение устанавливается в размере до 3</w:t>
      </w:r>
      <w:r w:rsidR="00611B25">
        <w:rPr>
          <w:rFonts w:ascii="Times New Roman" w:hAnsi="Times New Roman" w:cs="Times New Roman"/>
          <w:color w:val="000000"/>
          <w:sz w:val="24"/>
        </w:rPr>
        <w:t>0</w:t>
      </w:r>
      <w:r w:rsidR="0088557D">
        <w:rPr>
          <w:rFonts w:ascii="Times New Roman" w:hAnsi="Times New Roman" w:cs="Times New Roman"/>
          <w:color w:val="000000"/>
          <w:sz w:val="24"/>
        </w:rPr>
        <w:t xml:space="preserve">0 </w:t>
      </w:r>
      <w:r w:rsidR="0088557D" w:rsidRPr="0088557D">
        <w:rPr>
          <w:rFonts w:ascii="Times New Roman" w:hAnsi="Times New Roman" w:cs="Times New Roman"/>
          <w:color w:val="000000"/>
          <w:sz w:val="24"/>
          <w:u w:val="single"/>
        </w:rPr>
        <w:t>процентов от должностного оклада (включительно)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Премирование </w:t>
      </w:r>
      <w:r w:rsidR="000F3C84">
        <w:rPr>
          <w:rFonts w:ascii="Times New Roman" w:hAnsi="Times New Roman" w:cs="Times New Roman"/>
          <w:sz w:val="24"/>
        </w:rPr>
        <w:t>работника</w:t>
      </w:r>
      <w:r>
        <w:rPr>
          <w:rFonts w:ascii="Times New Roman" w:hAnsi="Times New Roman" w:cs="Times New Roman"/>
          <w:sz w:val="24"/>
        </w:rPr>
        <w:t xml:space="preserve"> осуществляется по результатам работы за календарный период года (месяц, квартал, год) в пределах утвержденного фонда оплаты труда.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Премия выплачивается в процентах от должностного оклада и максимальными размерами для конкретного работника не ограничивается.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Персональный размер премии по результатам работы устанавливается Главой Колыбельского сельсовета и определяется в зависимости от реального вклада работника в результаты деятельности структурного подразделения или администрации в целом, пропорционально фактически отработанному времени за премируемый период. </w:t>
      </w:r>
    </w:p>
    <w:p w:rsidR="00D844F0" w:rsidRDefault="00D844F0" w:rsidP="00D844F0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</w:rPr>
        <w:t xml:space="preserve">8. </w:t>
      </w:r>
      <w:r w:rsidR="000F3C84">
        <w:rPr>
          <w:rFonts w:ascii="Times New Roman" w:hAnsi="Times New Roman" w:cs="Times New Roman"/>
          <w:sz w:val="24"/>
        </w:rPr>
        <w:t>Работнику</w:t>
      </w:r>
      <w:r>
        <w:rPr>
          <w:rFonts w:ascii="Times New Roman" w:hAnsi="Times New Roman" w:cs="Times New Roman"/>
          <w:sz w:val="24"/>
        </w:rPr>
        <w:t xml:space="preserve"> производится единовременная выплата при предоставлении ежегодного оплачиваемого отпуска в размере </w:t>
      </w:r>
      <w:r>
        <w:rPr>
          <w:rFonts w:ascii="Times New Roman" w:hAnsi="Times New Roman" w:cs="Times New Roman"/>
          <w:sz w:val="24"/>
          <w:u w:val="single"/>
        </w:rPr>
        <w:t>двух должностных окладов</w:t>
      </w:r>
      <w:r>
        <w:rPr>
          <w:rFonts w:ascii="Times New Roman" w:hAnsi="Times New Roman" w:cs="Times New Roman"/>
          <w:sz w:val="24"/>
        </w:rPr>
        <w:t>.</w:t>
      </w:r>
    </w:p>
    <w:p w:rsidR="00D844F0" w:rsidRDefault="00D844F0" w:rsidP="00D844F0">
      <w:pPr>
        <w:autoSpaceDE w:val="0"/>
        <w:ind w:firstLine="540"/>
        <w:jc w:val="both"/>
      </w:pPr>
      <w:r>
        <w:t xml:space="preserve">9. Выплата материальной помощи </w:t>
      </w:r>
      <w:r w:rsidR="000F3C84">
        <w:t xml:space="preserve">работнику </w:t>
      </w:r>
      <w:r>
        <w:t xml:space="preserve">осуществляется на основании его личного заявления на имя Главы Колыбельского сельсовета, при предоставлении ежегодного оплачиваемого отпуска либо в иной срок, в размере </w:t>
      </w:r>
      <w:r>
        <w:rPr>
          <w:u w:val="single"/>
        </w:rPr>
        <w:t>одного должностного оклада</w:t>
      </w:r>
      <w:r>
        <w:t>.</w:t>
      </w:r>
    </w:p>
    <w:p w:rsidR="00D844F0" w:rsidRDefault="000F3C84" w:rsidP="00D844F0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</w:rPr>
        <w:t>Работнику</w:t>
      </w:r>
      <w:r w:rsidR="00D844F0">
        <w:rPr>
          <w:rFonts w:ascii="Times New Roman" w:hAnsi="Times New Roman" w:cs="Times New Roman"/>
          <w:sz w:val="24"/>
        </w:rPr>
        <w:t xml:space="preserve">, принятого в администрацию </w:t>
      </w:r>
      <w:r w:rsidR="00D844F0">
        <w:rPr>
          <w:sz w:val="24"/>
        </w:rPr>
        <w:t xml:space="preserve"> </w:t>
      </w:r>
      <w:r w:rsidR="00D844F0">
        <w:rPr>
          <w:rFonts w:ascii="Times New Roman" w:hAnsi="Times New Roman" w:cs="Times New Roman"/>
          <w:sz w:val="24"/>
        </w:rPr>
        <w:t>Колыбельского сельсовета, либо уволенным в течение текущего календарного года, материальная помощь выплачивается пропорционально отработанному в календарном году времени.</w:t>
      </w:r>
    </w:p>
    <w:p w:rsidR="00D844F0" w:rsidRDefault="00D844F0" w:rsidP="00D844F0">
      <w:pPr>
        <w:autoSpaceDE w:val="0"/>
        <w:ind w:firstLine="540"/>
        <w:jc w:val="both"/>
      </w:pPr>
      <w:r>
        <w:t>В случае возникновения чрезвычайной ситуации (продолжительного заболевания работника, смерти близкого родственника (родители, дети, муж, жена), причинения ущерба имуществу в результате кражи, пожара, стихийного бедствия и иных непредвиденных обстоятельств) работнику, в порядке исключения, может быть дополнительно выплачена материальная помощь в пределах установленного фонда оплаты труда.</w:t>
      </w:r>
    </w:p>
    <w:p w:rsidR="00D844F0" w:rsidRDefault="00D844F0" w:rsidP="00D844F0">
      <w:pPr>
        <w:autoSpaceDE w:val="0"/>
        <w:ind w:firstLine="540"/>
        <w:jc w:val="both"/>
        <w:rPr>
          <w:color w:val="000000"/>
        </w:rPr>
      </w:pPr>
      <w:r>
        <w:t xml:space="preserve">Решение о выплате и размере указанной материальной помощи принимается Главой Колыбельского сельсовета на основании личного заявления </w:t>
      </w:r>
      <w:r w:rsidR="000F3C84">
        <w:t>работника</w:t>
      </w:r>
      <w:r>
        <w:t>, а также документа, подтверждающего факт возникновения чрезвычайной ситуации, и оформляется распоряжением Главы Колыбельского сельсовета.</w:t>
      </w:r>
    </w:p>
    <w:p w:rsidR="00D844F0" w:rsidRDefault="00D844F0" w:rsidP="00D844F0">
      <w:pPr>
        <w:pStyle w:val="ConsNonformat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10.  Срок выплаты заработной платы, согласно ст.136 ТК РФ:  за первую половину  месяца 15 числа текущего месяца, за вторую половину  30 числа текущего месяца </w:t>
      </w: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IV. Фонд оплаты труда</w:t>
      </w:r>
    </w:p>
    <w:p w:rsidR="00D844F0" w:rsidRDefault="00D844F0" w:rsidP="00D844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11. При формировании фонда оплаты труда </w:t>
      </w:r>
      <w:r w:rsidR="000F3C84">
        <w:rPr>
          <w:rFonts w:ascii="Times New Roman" w:hAnsi="Times New Roman" w:cs="Times New Roman"/>
          <w:sz w:val="24"/>
        </w:rPr>
        <w:t>работника</w:t>
      </w:r>
      <w:r>
        <w:rPr>
          <w:rFonts w:ascii="Times New Roman" w:hAnsi="Times New Roman" w:cs="Times New Roman"/>
          <w:sz w:val="24"/>
        </w:rPr>
        <w:t xml:space="preserve"> сверх средств, направляемых для выплаты должностных окладов, предусматриваются средства для выплаты (в расчете на год):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ежемесячной надбавки за сложность, напряженность, высокие достижения в труде и специальный режим работы - в размере 12 должностных окладов;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премий по результатам работы - в размере 3 должностного оклада;</w:t>
      </w:r>
    </w:p>
    <w:p w:rsidR="0088557D" w:rsidRDefault="0088557D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ежемесячного денежного поощрения - в размере </w:t>
      </w:r>
      <w:r w:rsidR="00611B25">
        <w:rPr>
          <w:rFonts w:ascii="Times New Roman" w:hAnsi="Times New Roman" w:cs="Times New Roman"/>
          <w:sz w:val="24"/>
        </w:rPr>
        <w:t>36</w:t>
      </w:r>
      <w:r>
        <w:rPr>
          <w:rFonts w:ascii="Times New Roman" w:hAnsi="Times New Roman" w:cs="Times New Roman"/>
          <w:sz w:val="24"/>
        </w:rPr>
        <w:t xml:space="preserve"> должностных окладов;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единовременной выплаты при предоставлении ежегодного оплачиваемого отпуска - в размере 2 должностных окладов;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материальной помощи - в размере 2 должностных окладов.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12. Фонд оплаты труда инспектора формируется за счет средств, предусмотренных пунктом 11 настоящего раздела, а также за счет средств: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выплату районного коэффициента;</w:t>
      </w:r>
    </w:p>
    <w:p w:rsidR="00D844F0" w:rsidRDefault="00D844F0" w:rsidP="00D844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иные выплаты, предусмотренные нормативными правовыми актами Российской Федерации, Новосибирской области, а так же муниципальными правовыми актами органов местного самоуправления Колыбельского сельсовета.</w:t>
      </w:r>
    </w:p>
    <w:p w:rsidR="00D844F0" w:rsidRPr="00B533F0" w:rsidRDefault="00D844F0" w:rsidP="00D844F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    </w:t>
      </w:r>
    </w:p>
    <w:p w:rsidR="00D844F0" w:rsidRDefault="00D844F0" w:rsidP="00D844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4"/>
        </w:rPr>
        <w:t>Заключительные положения</w:t>
      </w:r>
    </w:p>
    <w:p w:rsidR="00D844F0" w:rsidRDefault="00D844F0" w:rsidP="00D844F0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Увеличение (индексация) размеров должностных окладов </w:t>
      </w:r>
      <w:r w:rsidR="000F3C84">
        <w:rPr>
          <w:rFonts w:ascii="Times New Roman" w:hAnsi="Times New Roman" w:cs="Times New Roman"/>
          <w:sz w:val="24"/>
          <w:szCs w:val="24"/>
        </w:rPr>
        <w:t>работника</w:t>
      </w:r>
      <w:r>
        <w:rPr>
          <w:rFonts w:ascii="Times New Roman" w:hAnsi="Times New Roman" w:cs="Times New Roman"/>
          <w:sz w:val="24"/>
          <w:szCs w:val="24"/>
        </w:rPr>
        <w:t xml:space="preserve"> в администрации Колыбельского сельсовета производится одновременно при увеличении (индексации) окладов денежного содержания муниципальных служащих.</w:t>
      </w:r>
    </w:p>
    <w:p w:rsidR="00D844F0" w:rsidRDefault="00D844F0" w:rsidP="00D844F0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D844F0" w:rsidRDefault="00D844F0" w:rsidP="00D844F0">
      <w:pPr>
        <w:pStyle w:val="ConsPlusNormal"/>
        <w:widowControl/>
        <w:ind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D844F0" w:rsidRDefault="00D844F0" w:rsidP="00D844F0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D844F0" w:rsidRDefault="00D844F0" w:rsidP="00D844F0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1171AB" w:rsidRDefault="001171AB" w:rsidP="001171AB">
      <w:pPr>
        <w:pStyle w:val="ConsTitle"/>
        <w:widowControl/>
        <w:ind w:right="0" w:firstLine="360"/>
        <w:jc w:val="both"/>
        <w:rPr>
          <w:sz w:val="28"/>
          <w:szCs w:val="28"/>
        </w:rPr>
      </w:pPr>
    </w:p>
    <w:p w:rsidR="009A6F54" w:rsidRPr="009A6F54" w:rsidRDefault="001171AB" w:rsidP="00CB59E1">
      <w:pPr>
        <w:pStyle w:val="ConsPlusNormal"/>
        <w:widowControl/>
        <w:ind w:firstLine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B59E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9A6F54" w:rsidRPr="009A6F54" w:rsidSect="00E46C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148" w:rsidRDefault="00872148" w:rsidP="00DA7C62">
      <w:r>
        <w:separator/>
      </w:r>
    </w:p>
  </w:endnote>
  <w:endnote w:type="continuationSeparator" w:id="1">
    <w:p w:rsidR="00872148" w:rsidRDefault="00872148" w:rsidP="00DA7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597" w:rsidRDefault="00A74597">
    <w:pPr>
      <w:pStyle w:val="a5"/>
      <w:jc w:val="right"/>
    </w:pPr>
  </w:p>
  <w:p w:rsidR="00A74597" w:rsidRDefault="00A745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148" w:rsidRDefault="00872148" w:rsidP="00DA7C62">
      <w:r>
        <w:separator/>
      </w:r>
    </w:p>
  </w:footnote>
  <w:footnote w:type="continuationSeparator" w:id="1">
    <w:p w:rsidR="00872148" w:rsidRDefault="00872148" w:rsidP="00DA7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576C6B"/>
    <w:multiLevelType w:val="hybridMultilevel"/>
    <w:tmpl w:val="24AC4BE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C46FD"/>
    <w:multiLevelType w:val="multilevel"/>
    <w:tmpl w:val="B28E7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A19C7"/>
    <w:multiLevelType w:val="hybridMultilevel"/>
    <w:tmpl w:val="061A4CFE"/>
    <w:lvl w:ilvl="0" w:tplc="FFFFFFFF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460C91"/>
    <w:multiLevelType w:val="hybridMultilevel"/>
    <w:tmpl w:val="A24E0F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2D336E"/>
    <w:multiLevelType w:val="hybridMultilevel"/>
    <w:tmpl w:val="9594F04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BC7B08"/>
    <w:multiLevelType w:val="hybridMultilevel"/>
    <w:tmpl w:val="46023F58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2E9950FE"/>
    <w:multiLevelType w:val="hybridMultilevel"/>
    <w:tmpl w:val="D2D863B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17369"/>
    <w:multiLevelType w:val="multilevel"/>
    <w:tmpl w:val="9CB095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1">
    <w:nsid w:val="3EF62CCC"/>
    <w:multiLevelType w:val="multilevel"/>
    <w:tmpl w:val="680C24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DE21DD"/>
    <w:multiLevelType w:val="hybridMultilevel"/>
    <w:tmpl w:val="8E6C51F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273557"/>
    <w:multiLevelType w:val="hybridMultilevel"/>
    <w:tmpl w:val="22A0D87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E16CF"/>
    <w:multiLevelType w:val="hybridMultilevel"/>
    <w:tmpl w:val="1A3CE9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60296185"/>
    <w:multiLevelType w:val="singleLevel"/>
    <w:tmpl w:val="1B54C41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61303F07"/>
    <w:multiLevelType w:val="hybridMultilevel"/>
    <w:tmpl w:val="518CC8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6A4ABE"/>
    <w:multiLevelType w:val="hybridMultilevel"/>
    <w:tmpl w:val="57BE78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B41F2C"/>
    <w:multiLevelType w:val="hybridMultilevel"/>
    <w:tmpl w:val="1D943F0A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DB74C2"/>
    <w:multiLevelType w:val="multilevel"/>
    <w:tmpl w:val="EDF45D0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0">
    <w:nsid w:val="6DA11A93"/>
    <w:multiLevelType w:val="multilevel"/>
    <w:tmpl w:val="906643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F82507"/>
    <w:multiLevelType w:val="multilevel"/>
    <w:tmpl w:val="2A86C6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7C24CE"/>
    <w:multiLevelType w:val="multilevel"/>
    <w:tmpl w:val="3A5E7DF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23">
    <w:nsid w:val="7F757D98"/>
    <w:multiLevelType w:val="multilevel"/>
    <w:tmpl w:val="09820D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A95985"/>
    <w:multiLevelType w:val="hybridMultilevel"/>
    <w:tmpl w:val="09D8DC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1AB"/>
    <w:rsid w:val="0000006A"/>
    <w:rsid w:val="0000036A"/>
    <w:rsid w:val="00000D1A"/>
    <w:rsid w:val="00000ECB"/>
    <w:rsid w:val="00000F67"/>
    <w:rsid w:val="0000103F"/>
    <w:rsid w:val="0000120B"/>
    <w:rsid w:val="000018F3"/>
    <w:rsid w:val="00001AF5"/>
    <w:rsid w:val="00001B75"/>
    <w:rsid w:val="00001DEB"/>
    <w:rsid w:val="00001E63"/>
    <w:rsid w:val="00001E7D"/>
    <w:rsid w:val="00001E9E"/>
    <w:rsid w:val="00002260"/>
    <w:rsid w:val="00002356"/>
    <w:rsid w:val="0000247C"/>
    <w:rsid w:val="0000255D"/>
    <w:rsid w:val="000027D6"/>
    <w:rsid w:val="0000288E"/>
    <w:rsid w:val="000028A0"/>
    <w:rsid w:val="00003337"/>
    <w:rsid w:val="0000349E"/>
    <w:rsid w:val="000037C1"/>
    <w:rsid w:val="00003C90"/>
    <w:rsid w:val="00003F9A"/>
    <w:rsid w:val="00004537"/>
    <w:rsid w:val="000045DE"/>
    <w:rsid w:val="000045E6"/>
    <w:rsid w:val="00004C6B"/>
    <w:rsid w:val="00005299"/>
    <w:rsid w:val="000055EC"/>
    <w:rsid w:val="00005A4A"/>
    <w:rsid w:val="00005B6D"/>
    <w:rsid w:val="00005DA0"/>
    <w:rsid w:val="00005F0F"/>
    <w:rsid w:val="0000659E"/>
    <w:rsid w:val="00006837"/>
    <w:rsid w:val="000068E7"/>
    <w:rsid w:val="000069CB"/>
    <w:rsid w:val="00006D03"/>
    <w:rsid w:val="00006DC1"/>
    <w:rsid w:val="00007127"/>
    <w:rsid w:val="00007150"/>
    <w:rsid w:val="000079DA"/>
    <w:rsid w:val="00007A54"/>
    <w:rsid w:val="00007C35"/>
    <w:rsid w:val="00007F74"/>
    <w:rsid w:val="00010091"/>
    <w:rsid w:val="000101E7"/>
    <w:rsid w:val="00010517"/>
    <w:rsid w:val="0001126E"/>
    <w:rsid w:val="00011365"/>
    <w:rsid w:val="000116B9"/>
    <w:rsid w:val="0001172E"/>
    <w:rsid w:val="0001184F"/>
    <w:rsid w:val="00011B3D"/>
    <w:rsid w:val="00011C0E"/>
    <w:rsid w:val="00011F8F"/>
    <w:rsid w:val="00011F91"/>
    <w:rsid w:val="000125D0"/>
    <w:rsid w:val="00012B0D"/>
    <w:rsid w:val="00012B2F"/>
    <w:rsid w:val="00012BC3"/>
    <w:rsid w:val="00012CF0"/>
    <w:rsid w:val="00013165"/>
    <w:rsid w:val="0001325E"/>
    <w:rsid w:val="00013333"/>
    <w:rsid w:val="000137BC"/>
    <w:rsid w:val="000138EF"/>
    <w:rsid w:val="000139D3"/>
    <w:rsid w:val="00013FFC"/>
    <w:rsid w:val="00014249"/>
    <w:rsid w:val="00014401"/>
    <w:rsid w:val="00014447"/>
    <w:rsid w:val="00014935"/>
    <w:rsid w:val="000149B6"/>
    <w:rsid w:val="000149FF"/>
    <w:rsid w:val="00014A82"/>
    <w:rsid w:val="00014CD2"/>
    <w:rsid w:val="00014EEF"/>
    <w:rsid w:val="00014FF6"/>
    <w:rsid w:val="0001539A"/>
    <w:rsid w:val="000155C7"/>
    <w:rsid w:val="00015993"/>
    <w:rsid w:val="00015D05"/>
    <w:rsid w:val="00015E91"/>
    <w:rsid w:val="00016BBD"/>
    <w:rsid w:val="00016CC0"/>
    <w:rsid w:val="00016DE7"/>
    <w:rsid w:val="00016DFE"/>
    <w:rsid w:val="00016FD7"/>
    <w:rsid w:val="000171D3"/>
    <w:rsid w:val="00017690"/>
    <w:rsid w:val="000179C0"/>
    <w:rsid w:val="00017B91"/>
    <w:rsid w:val="00017D5D"/>
    <w:rsid w:val="00017DDE"/>
    <w:rsid w:val="00017F02"/>
    <w:rsid w:val="00020109"/>
    <w:rsid w:val="000201B4"/>
    <w:rsid w:val="00020260"/>
    <w:rsid w:val="00020413"/>
    <w:rsid w:val="00020943"/>
    <w:rsid w:val="00020945"/>
    <w:rsid w:val="000215F4"/>
    <w:rsid w:val="0002171F"/>
    <w:rsid w:val="00021B29"/>
    <w:rsid w:val="00021CC3"/>
    <w:rsid w:val="00021D95"/>
    <w:rsid w:val="00021F04"/>
    <w:rsid w:val="000226E6"/>
    <w:rsid w:val="0002291A"/>
    <w:rsid w:val="00022D47"/>
    <w:rsid w:val="00022DC9"/>
    <w:rsid w:val="000232E7"/>
    <w:rsid w:val="00023725"/>
    <w:rsid w:val="0002376A"/>
    <w:rsid w:val="00023833"/>
    <w:rsid w:val="00023B8D"/>
    <w:rsid w:val="00023C5F"/>
    <w:rsid w:val="00024218"/>
    <w:rsid w:val="0002422B"/>
    <w:rsid w:val="000243B1"/>
    <w:rsid w:val="00024AF6"/>
    <w:rsid w:val="00024D03"/>
    <w:rsid w:val="00024F01"/>
    <w:rsid w:val="0002524B"/>
    <w:rsid w:val="0002533D"/>
    <w:rsid w:val="00025353"/>
    <w:rsid w:val="00025457"/>
    <w:rsid w:val="0002556D"/>
    <w:rsid w:val="000256F2"/>
    <w:rsid w:val="00025724"/>
    <w:rsid w:val="0002573E"/>
    <w:rsid w:val="000258E4"/>
    <w:rsid w:val="00026358"/>
    <w:rsid w:val="00026558"/>
    <w:rsid w:val="0002656B"/>
    <w:rsid w:val="00026715"/>
    <w:rsid w:val="000271AE"/>
    <w:rsid w:val="000276B0"/>
    <w:rsid w:val="0002792F"/>
    <w:rsid w:val="00027953"/>
    <w:rsid w:val="00027A0E"/>
    <w:rsid w:val="00027AA8"/>
    <w:rsid w:val="00027B25"/>
    <w:rsid w:val="000307C7"/>
    <w:rsid w:val="000308B2"/>
    <w:rsid w:val="00030EDA"/>
    <w:rsid w:val="0003182B"/>
    <w:rsid w:val="00031B81"/>
    <w:rsid w:val="0003231E"/>
    <w:rsid w:val="00032AEF"/>
    <w:rsid w:val="00033012"/>
    <w:rsid w:val="000331AC"/>
    <w:rsid w:val="0003348C"/>
    <w:rsid w:val="00033B5A"/>
    <w:rsid w:val="00033BEE"/>
    <w:rsid w:val="00034131"/>
    <w:rsid w:val="0003425D"/>
    <w:rsid w:val="0003433F"/>
    <w:rsid w:val="00034417"/>
    <w:rsid w:val="000345BF"/>
    <w:rsid w:val="000345EA"/>
    <w:rsid w:val="000345F8"/>
    <w:rsid w:val="00034CD8"/>
    <w:rsid w:val="00034DB4"/>
    <w:rsid w:val="0003501E"/>
    <w:rsid w:val="000350A8"/>
    <w:rsid w:val="0003518B"/>
    <w:rsid w:val="00035439"/>
    <w:rsid w:val="000358D6"/>
    <w:rsid w:val="00035A94"/>
    <w:rsid w:val="00036334"/>
    <w:rsid w:val="0003658E"/>
    <w:rsid w:val="00036A9D"/>
    <w:rsid w:val="00036B2A"/>
    <w:rsid w:val="000371A4"/>
    <w:rsid w:val="000375AA"/>
    <w:rsid w:val="000378C5"/>
    <w:rsid w:val="000378C7"/>
    <w:rsid w:val="00037913"/>
    <w:rsid w:val="000405CA"/>
    <w:rsid w:val="00040865"/>
    <w:rsid w:val="000408C1"/>
    <w:rsid w:val="00040F5C"/>
    <w:rsid w:val="0004118B"/>
    <w:rsid w:val="000415B4"/>
    <w:rsid w:val="000418E3"/>
    <w:rsid w:val="00041A0C"/>
    <w:rsid w:val="00041CE3"/>
    <w:rsid w:val="000426D1"/>
    <w:rsid w:val="000429E2"/>
    <w:rsid w:val="00042BB6"/>
    <w:rsid w:val="00042D56"/>
    <w:rsid w:val="0004310C"/>
    <w:rsid w:val="00043345"/>
    <w:rsid w:val="000433F5"/>
    <w:rsid w:val="00043597"/>
    <w:rsid w:val="00043684"/>
    <w:rsid w:val="000437E2"/>
    <w:rsid w:val="000439CA"/>
    <w:rsid w:val="00044589"/>
    <w:rsid w:val="00044FFB"/>
    <w:rsid w:val="0004548A"/>
    <w:rsid w:val="0004580A"/>
    <w:rsid w:val="0004593B"/>
    <w:rsid w:val="00045D91"/>
    <w:rsid w:val="00045EAD"/>
    <w:rsid w:val="0004608F"/>
    <w:rsid w:val="0004695A"/>
    <w:rsid w:val="00046E59"/>
    <w:rsid w:val="00046FAC"/>
    <w:rsid w:val="0004708C"/>
    <w:rsid w:val="00047874"/>
    <w:rsid w:val="000479E2"/>
    <w:rsid w:val="00047A29"/>
    <w:rsid w:val="00047AEE"/>
    <w:rsid w:val="00047BD3"/>
    <w:rsid w:val="00047D31"/>
    <w:rsid w:val="000500AB"/>
    <w:rsid w:val="00050126"/>
    <w:rsid w:val="00050153"/>
    <w:rsid w:val="00050205"/>
    <w:rsid w:val="00050ACE"/>
    <w:rsid w:val="00050CFA"/>
    <w:rsid w:val="000511C9"/>
    <w:rsid w:val="00051252"/>
    <w:rsid w:val="000513E6"/>
    <w:rsid w:val="000513ED"/>
    <w:rsid w:val="000514C5"/>
    <w:rsid w:val="000518ED"/>
    <w:rsid w:val="00051A4C"/>
    <w:rsid w:val="00051DEF"/>
    <w:rsid w:val="00051E5C"/>
    <w:rsid w:val="000521A2"/>
    <w:rsid w:val="0005261D"/>
    <w:rsid w:val="000526B5"/>
    <w:rsid w:val="00052CFE"/>
    <w:rsid w:val="0005306E"/>
    <w:rsid w:val="00053162"/>
    <w:rsid w:val="00053248"/>
    <w:rsid w:val="000546E2"/>
    <w:rsid w:val="00054BF9"/>
    <w:rsid w:val="00054C88"/>
    <w:rsid w:val="00054FD9"/>
    <w:rsid w:val="0005501A"/>
    <w:rsid w:val="000550E6"/>
    <w:rsid w:val="00055615"/>
    <w:rsid w:val="00055905"/>
    <w:rsid w:val="00055A39"/>
    <w:rsid w:val="00055A6F"/>
    <w:rsid w:val="00055D5C"/>
    <w:rsid w:val="00055F1E"/>
    <w:rsid w:val="000560AC"/>
    <w:rsid w:val="00056510"/>
    <w:rsid w:val="00056736"/>
    <w:rsid w:val="00056AE7"/>
    <w:rsid w:val="00056C9D"/>
    <w:rsid w:val="00056CEC"/>
    <w:rsid w:val="00057435"/>
    <w:rsid w:val="0005749E"/>
    <w:rsid w:val="00057EAB"/>
    <w:rsid w:val="0006053D"/>
    <w:rsid w:val="000607B6"/>
    <w:rsid w:val="00060906"/>
    <w:rsid w:val="0006095A"/>
    <w:rsid w:val="00060B19"/>
    <w:rsid w:val="00060E53"/>
    <w:rsid w:val="00060FF5"/>
    <w:rsid w:val="00061073"/>
    <w:rsid w:val="00061107"/>
    <w:rsid w:val="000616F5"/>
    <w:rsid w:val="0006179C"/>
    <w:rsid w:val="000619ED"/>
    <w:rsid w:val="0006203D"/>
    <w:rsid w:val="000621B7"/>
    <w:rsid w:val="0006224B"/>
    <w:rsid w:val="000624E6"/>
    <w:rsid w:val="00062660"/>
    <w:rsid w:val="00062704"/>
    <w:rsid w:val="00062924"/>
    <w:rsid w:val="00062BC1"/>
    <w:rsid w:val="0006337A"/>
    <w:rsid w:val="00063D4B"/>
    <w:rsid w:val="00064030"/>
    <w:rsid w:val="000640F9"/>
    <w:rsid w:val="000641CB"/>
    <w:rsid w:val="000643BC"/>
    <w:rsid w:val="00064545"/>
    <w:rsid w:val="00064B91"/>
    <w:rsid w:val="00064E52"/>
    <w:rsid w:val="000653CC"/>
    <w:rsid w:val="00065AAD"/>
    <w:rsid w:val="00065D60"/>
    <w:rsid w:val="0006641A"/>
    <w:rsid w:val="00066564"/>
    <w:rsid w:val="000666BD"/>
    <w:rsid w:val="00066B1A"/>
    <w:rsid w:val="00066D95"/>
    <w:rsid w:val="00066ED7"/>
    <w:rsid w:val="00066F65"/>
    <w:rsid w:val="0006717C"/>
    <w:rsid w:val="000673BC"/>
    <w:rsid w:val="000678A4"/>
    <w:rsid w:val="000678CA"/>
    <w:rsid w:val="00067DF3"/>
    <w:rsid w:val="0007013D"/>
    <w:rsid w:val="00070189"/>
    <w:rsid w:val="000701A0"/>
    <w:rsid w:val="00070300"/>
    <w:rsid w:val="00070DDE"/>
    <w:rsid w:val="000711BB"/>
    <w:rsid w:val="0007120B"/>
    <w:rsid w:val="00071594"/>
    <w:rsid w:val="00071681"/>
    <w:rsid w:val="00071857"/>
    <w:rsid w:val="000719A2"/>
    <w:rsid w:val="00071DD0"/>
    <w:rsid w:val="00071EAB"/>
    <w:rsid w:val="000722A8"/>
    <w:rsid w:val="000722D0"/>
    <w:rsid w:val="000725E6"/>
    <w:rsid w:val="0007266F"/>
    <w:rsid w:val="0007294E"/>
    <w:rsid w:val="00072C8A"/>
    <w:rsid w:val="00072CBC"/>
    <w:rsid w:val="00072CEA"/>
    <w:rsid w:val="0007312D"/>
    <w:rsid w:val="00073890"/>
    <w:rsid w:val="00073A33"/>
    <w:rsid w:val="00073A5C"/>
    <w:rsid w:val="000743AA"/>
    <w:rsid w:val="000746ED"/>
    <w:rsid w:val="00074948"/>
    <w:rsid w:val="00074958"/>
    <w:rsid w:val="00074AD3"/>
    <w:rsid w:val="00074AE5"/>
    <w:rsid w:val="00075266"/>
    <w:rsid w:val="000754BD"/>
    <w:rsid w:val="00075526"/>
    <w:rsid w:val="00075540"/>
    <w:rsid w:val="000758F8"/>
    <w:rsid w:val="00075E05"/>
    <w:rsid w:val="000762F3"/>
    <w:rsid w:val="000763D4"/>
    <w:rsid w:val="000764B7"/>
    <w:rsid w:val="00076B8F"/>
    <w:rsid w:val="00076E4D"/>
    <w:rsid w:val="00076F4B"/>
    <w:rsid w:val="00076F78"/>
    <w:rsid w:val="0007703E"/>
    <w:rsid w:val="00077291"/>
    <w:rsid w:val="0007751A"/>
    <w:rsid w:val="00077836"/>
    <w:rsid w:val="00077C67"/>
    <w:rsid w:val="00077D1B"/>
    <w:rsid w:val="0008013C"/>
    <w:rsid w:val="0008027F"/>
    <w:rsid w:val="0008057C"/>
    <w:rsid w:val="000805D1"/>
    <w:rsid w:val="000807F0"/>
    <w:rsid w:val="00080DE0"/>
    <w:rsid w:val="00080E1C"/>
    <w:rsid w:val="00080E75"/>
    <w:rsid w:val="00080EB3"/>
    <w:rsid w:val="00080EE4"/>
    <w:rsid w:val="00080EFE"/>
    <w:rsid w:val="00080F51"/>
    <w:rsid w:val="00081085"/>
    <w:rsid w:val="0008131C"/>
    <w:rsid w:val="000813C4"/>
    <w:rsid w:val="000814EF"/>
    <w:rsid w:val="00081946"/>
    <w:rsid w:val="00081988"/>
    <w:rsid w:val="00081990"/>
    <w:rsid w:val="000819A5"/>
    <w:rsid w:val="00081B19"/>
    <w:rsid w:val="00081D05"/>
    <w:rsid w:val="00081FBA"/>
    <w:rsid w:val="0008238D"/>
    <w:rsid w:val="00082DAA"/>
    <w:rsid w:val="00082E51"/>
    <w:rsid w:val="00082F97"/>
    <w:rsid w:val="00082FB7"/>
    <w:rsid w:val="00083294"/>
    <w:rsid w:val="00083355"/>
    <w:rsid w:val="000837C7"/>
    <w:rsid w:val="000838C6"/>
    <w:rsid w:val="0008397C"/>
    <w:rsid w:val="00083B31"/>
    <w:rsid w:val="00083C5C"/>
    <w:rsid w:val="000841F1"/>
    <w:rsid w:val="0008440A"/>
    <w:rsid w:val="000849C9"/>
    <w:rsid w:val="00084C86"/>
    <w:rsid w:val="00084D68"/>
    <w:rsid w:val="00084E7F"/>
    <w:rsid w:val="000851B0"/>
    <w:rsid w:val="00085526"/>
    <w:rsid w:val="000859D1"/>
    <w:rsid w:val="00085A1D"/>
    <w:rsid w:val="00085E6C"/>
    <w:rsid w:val="00086576"/>
    <w:rsid w:val="00086B2B"/>
    <w:rsid w:val="00086C6F"/>
    <w:rsid w:val="00086D00"/>
    <w:rsid w:val="00086EC8"/>
    <w:rsid w:val="00086F25"/>
    <w:rsid w:val="000873CE"/>
    <w:rsid w:val="00087404"/>
    <w:rsid w:val="00087429"/>
    <w:rsid w:val="000874D3"/>
    <w:rsid w:val="00087ED5"/>
    <w:rsid w:val="00090061"/>
    <w:rsid w:val="00090211"/>
    <w:rsid w:val="000904B1"/>
    <w:rsid w:val="000904DD"/>
    <w:rsid w:val="000904E8"/>
    <w:rsid w:val="00090501"/>
    <w:rsid w:val="00090563"/>
    <w:rsid w:val="00090CF4"/>
    <w:rsid w:val="00090FF5"/>
    <w:rsid w:val="000910C3"/>
    <w:rsid w:val="0009127A"/>
    <w:rsid w:val="000914A2"/>
    <w:rsid w:val="000918E1"/>
    <w:rsid w:val="00091F23"/>
    <w:rsid w:val="00091F97"/>
    <w:rsid w:val="00092640"/>
    <w:rsid w:val="00092A7F"/>
    <w:rsid w:val="00092F84"/>
    <w:rsid w:val="00093148"/>
    <w:rsid w:val="0009317C"/>
    <w:rsid w:val="00093682"/>
    <w:rsid w:val="000938B5"/>
    <w:rsid w:val="00093A03"/>
    <w:rsid w:val="0009439E"/>
    <w:rsid w:val="00094408"/>
    <w:rsid w:val="00094A01"/>
    <w:rsid w:val="00094C40"/>
    <w:rsid w:val="00094F41"/>
    <w:rsid w:val="000953FA"/>
    <w:rsid w:val="00095485"/>
    <w:rsid w:val="0009557E"/>
    <w:rsid w:val="00095781"/>
    <w:rsid w:val="00095788"/>
    <w:rsid w:val="00095E7F"/>
    <w:rsid w:val="00095E95"/>
    <w:rsid w:val="00095EA7"/>
    <w:rsid w:val="000963EA"/>
    <w:rsid w:val="00096544"/>
    <w:rsid w:val="00096788"/>
    <w:rsid w:val="00096B08"/>
    <w:rsid w:val="00096F01"/>
    <w:rsid w:val="00097A0A"/>
    <w:rsid w:val="000A0147"/>
    <w:rsid w:val="000A04C8"/>
    <w:rsid w:val="000A065C"/>
    <w:rsid w:val="000A08CF"/>
    <w:rsid w:val="000A0B21"/>
    <w:rsid w:val="000A0BBE"/>
    <w:rsid w:val="000A0ECD"/>
    <w:rsid w:val="000A13EC"/>
    <w:rsid w:val="000A13EE"/>
    <w:rsid w:val="000A146B"/>
    <w:rsid w:val="000A1598"/>
    <w:rsid w:val="000A1631"/>
    <w:rsid w:val="000A18BD"/>
    <w:rsid w:val="000A1BDC"/>
    <w:rsid w:val="000A1C53"/>
    <w:rsid w:val="000A1CB5"/>
    <w:rsid w:val="000A1DEB"/>
    <w:rsid w:val="000A1E22"/>
    <w:rsid w:val="000A2290"/>
    <w:rsid w:val="000A2375"/>
    <w:rsid w:val="000A2541"/>
    <w:rsid w:val="000A2D2D"/>
    <w:rsid w:val="000A2F8A"/>
    <w:rsid w:val="000A30A9"/>
    <w:rsid w:val="000A316B"/>
    <w:rsid w:val="000A3436"/>
    <w:rsid w:val="000A37AC"/>
    <w:rsid w:val="000A383B"/>
    <w:rsid w:val="000A38CB"/>
    <w:rsid w:val="000A3A48"/>
    <w:rsid w:val="000A3D12"/>
    <w:rsid w:val="000A3D81"/>
    <w:rsid w:val="000A3EE8"/>
    <w:rsid w:val="000A42A7"/>
    <w:rsid w:val="000A4414"/>
    <w:rsid w:val="000A45AB"/>
    <w:rsid w:val="000A4716"/>
    <w:rsid w:val="000A49F5"/>
    <w:rsid w:val="000A4F7A"/>
    <w:rsid w:val="000A517C"/>
    <w:rsid w:val="000A5682"/>
    <w:rsid w:val="000A641D"/>
    <w:rsid w:val="000A65CD"/>
    <w:rsid w:val="000A68F5"/>
    <w:rsid w:val="000A6A16"/>
    <w:rsid w:val="000A6A8E"/>
    <w:rsid w:val="000A6D8B"/>
    <w:rsid w:val="000A6E64"/>
    <w:rsid w:val="000A75F7"/>
    <w:rsid w:val="000A7611"/>
    <w:rsid w:val="000A79A3"/>
    <w:rsid w:val="000A79BE"/>
    <w:rsid w:val="000A7A37"/>
    <w:rsid w:val="000A7A3D"/>
    <w:rsid w:val="000A7AC4"/>
    <w:rsid w:val="000A7C8C"/>
    <w:rsid w:val="000A7E6C"/>
    <w:rsid w:val="000A7ED0"/>
    <w:rsid w:val="000B03C5"/>
    <w:rsid w:val="000B06DD"/>
    <w:rsid w:val="000B072B"/>
    <w:rsid w:val="000B0CEA"/>
    <w:rsid w:val="000B0D09"/>
    <w:rsid w:val="000B1605"/>
    <w:rsid w:val="000B1CA7"/>
    <w:rsid w:val="000B1E08"/>
    <w:rsid w:val="000B2338"/>
    <w:rsid w:val="000B254F"/>
    <w:rsid w:val="000B27AA"/>
    <w:rsid w:val="000B2D27"/>
    <w:rsid w:val="000B2D3C"/>
    <w:rsid w:val="000B2E59"/>
    <w:rsid w:val="000B34D3"/>
    <w:rsid w:val="000B34D9"/>
    <w:rsid w:val="000B3527"/>
    <w:rsid w:val="000B3805"/>
    <w:rsid w:val="000B3AFC"/>
    <w:rsid w:val="000B3B9A"/>
    <w:rsid w:val="000B3FEB"/>
    <w:rsid w:val="000B42A3"/>
    <w:rsid w:val="000B4795"/>
    <w:rsid w:val="000B4852"/>
    <w:rsid w:val="000B48FB"/>
    <w:rsid w:val="000B4E90"/>
    <w:rsid w:val="000B51D4"/>
    <w:rsid w:val="000B55BD"/>
    <w:rsid w:val="000B57A6"/>
    <w:rsid w:val="000B5A92"/>
    <w:rsid w:val="000B609F"/>
    <w:rsid w:val="000B60D3"/>
    <w:rsid w:val="000B6285"/>
    <w:rsid w:val="000B642C"/>
    <w:rsid w:val="000B655F"/>
    <w:rsid w:val="000B69C1"/>
    <w:rsid w:val="000B6A9C"/>
    <w:rsid w:val="000B6AB0"/>
    <w:rsid w:val="000B72AE"/>
    <w:rsid w:val="000B73B0"/>
    <w:rsid w:val="000B77C1"/>
    <w:rsid w:val="000B7839"/>
    <w:rsid w:val="000B7A38"/>
    <w:rsid w:val="000C02D1"/>
    <w:rsid w:val="000C0373"/>
    <w:rsid w:val="000C03F0"/>
    <w:rsid w:val="000C0AE7"/>
    <w:rsid w:val="000C0B58"/>
    <w:rsid w:val="000C0CD0"/>
    <w:rsid w:val="000C1015"/>
    <w:rsid w:val="000C1016"/>
    <w:rsid w:val="000C166D"/>
    <w:rsid w:val="000C1951"/>
    <w:rsid w:val="000C1B19"/>
    <w:rsid w:val="000C1FC2"/>
    <w:rsid w:val="000C2551"/>
    <w:rsid w:val="000C28B2"/>
    <w:rsid w:val="000C2C5E"/>
    <w:rsid w:val="000C2FBD"/>
    <w:rsid w:val="000C3163"/>
    <w:rsid w:val="000C344F"/>
    <w:rsid w:val="000C357D"/>
    <w:rsid w:val="000C3A7D"/>
    <w:rsid w:val="000C3DCA"/>
    <w:rsid w:val="000C3E7D"/>
    <w:rsid w:val="000C3FC1"/>
    <w:rsid w:val="000C4230"/>
    <w:rsid w:val="000C426D"/>
    <w:rsid w:val="000C4411"/>
    <w:rsid w:val="000C4653"/>
    <w:rsid w:val="000C49BA"/>
    <w:rsid w:val="000C4BD1"/>
    <w:rsid w:val="000C4DAB"/>
    <w:rsid w:val="000C548D"/>
    <w:rsid w:val="000C5916"/>
    <w:rsid w:val="000C6400"/>
    <w:rsid w:val="000C649A"/>
    <w:rsid w:val="000C64B7"/>
    <w:rsid w:val="000C65E3"/>
    <w:rsid w:val="000C669F"/>
    <w:rsid w:val="000C679E"/>
    <w:rsid w:val="000C6A11"/>
    <w:rsid w:val="000C6D21"/>
    <w:rsid w:val="000C747F"/>
    <w:rsid w:val="000C771D"/>
    <w:rsid w:val="000C7754"/>
    <w:rsid w:val="000C7969"/>
    <w:rsid w:val="000D05E3"/>
    <w:rsid w:val="000D0A7E"/>
    <w:rsid w:val="000D0CB9"/>
    <w:rsid w:val="000D1181"/>
    <w:rsid w:val="000D16DE"/>
    <w:rsid w:val="000D1723"/>
    <w:rsid w:val="000D192A"/>
    <w:rsid w:val="000D1A0C"/>
    <w:rsid w:val="000D2022"/>
    <w:rsid w:val="000D20C2"/>
    <w:rsid w:val="000D2789"/>
    <w:rsid w:val="000D2930"/>
    <w:rsid w:val="000D2E76"/>
    <w:rsid w:val="000D323B"/>
    <w:rsid w:val="000D3576"/>
    <w:rsid w:val="000D3AC9"/>
    <w:rsid w:val="000D4395"/>
    <w:rsid w:val="000D4544"/>
    <w:rsid w:val="000D48DB"/>
    <w:rsid w:val="000D4C83"/>
    <w:rsid w:val="000D4E40"/>
    <w:rsid w:val="000D5101"/>
    <w:rsid w:val="000D510F"/>
    <w:rsid w:val="000D5118"/>
    <w:rsid w:val="000D554F"/>
    <w:rsid w:val="000D55D5"/>
    <w:rsid w:val="000D5779"/>
    <w:rsid w:val="000D589A"/>
    <w:rsid w:val="000D592E"/>
    <w:rsid w:val="000D5991"/>
    <w:rsid w:val="000D61FA"/>
    <w:rsid w:val="000D62AF"/>
    <w:rsid w:val="000D633E"/>
    <w:rsid w:val="000D6446"/>
    <w:rsid w:val="000D64B7"/>
    <w:rsid w:val="000D65D5"/>
    <w:rsid w:val="000D6E53"/>
    <w:rsid w:val="000D6E62"/>
    <w:rsid w:val="000D7202"/>
    <w:rsid w:val="000D7633"/>
    <w:rsid w:val="000D7730"/>
    <w:rsid w:val="000D7931"/>
    <w:rsid w:val="000D7C49"/>
    <w:rsid w:val="000D7E47"/>
    <w:rsid w:val="000E0489"/>
    <w:rsid w:val="000E0C5A"/>
    <w:rsid w:val="000E0E68"/>
    <w:rsid w:val="000E1194"/>
    <w:rsid w:val="000E12BD"/>
    <w:rsid w:val="000E195D"/>
    <w:rsid w:val="000E1DA2"/>
    <w:rsid w:val="000E314C"/>
    <w:rsid w:val="000E360B"/>
    <w:rsid w:val="000E3688"/>
    <w:rsid w:val="000E40A3"/>
    <w:rsid w:val="000E452E"/>
    <w:rsid w:val="000E45E2"/>
    <w:rsid w:val="000E471A"/>
    <w:rsid w:val="000E490D"/>
    <w:rsid w:val="000E4D56"/>
    <w:rsid w:val="000E5242"/>
    <w:rsid w:val="000E597F"/>
    <w:rsid w:val="000E5D29"/>
    <w:rsid w:val="000E5F50"/>
    <w:rsid w:val="000E6242"/>
    <w:rsid w:val="000E6512"/>
    <w:rsid w:val="000E6574"/>
    <w:rsid w:val="000E65B9"/>
    <w:rsid w:val="000E6886"/>
    <w:rsid w:val="000E6B02"/>
    <w:rsid w:val="000E6F9B"/>
    <w:rsid w:val="000E754F"/>
    <w:rsid w:val="000E7586"/>
    <w:rsid w:val="000E7686"/>
    <w:rsid w:val="000E7787"/>
    <w:rsid w:val="000E7967"/>
    <w:rsid w:val="000E7AF1"/>
    <w:rsid w:val="000E7B85"/>
    <w:rsid w:val="000E7FFE"/>
    <w:rsid w:val="000F00AC"/>
    <w:rsid w:val="000F030B"/>
    <w:rsid w:val="000F0680"/>
    <w:rsid w:val="000F0842"/>
    <w:rsid w:val="000F0C5D"/>
    <w:rsid w:val="000F0E25"/>
    <w:rsid w:val="000F19BC"/>
    <w:rsid w:val="000F1C87"/>
    <w:rsid w:val="000F2244"/>
    <w:rsid w:val="000F2292"/>
    <w:rsid w:val="000F2A87"/>
    <w:rsid w:val="000F2B29"/>
    <w:rsid w:val="000F2CA9"/>
    <w:rsid w:val="000F30E1"/>
    <w:rsid w:val="000F3102"/>
    <w:rsid w:val="000F318D"/>
    <w:rsid w:val="000F351E"/>
    <w:rsid w:val="000F3C84"/>
    <w:rsid w:val="000F43C2"/>
    <w:rsid w:val="000F4438"/>
    <w:rsid w:val="000F444F"/>
    <w:rsid w:val="000F559B"/>
    <w:rsid w:val="000F55A8"/>
    <w:rsid w:val="000F57C3"/>
    <w:rsid w:val="000F57CA"/>
    <w:rsid w:val="000F57D3"/>
    <w:rsid w:val="000F598A"/>
    <w:rsid w:val="000F5B12"/>
    <w:rsid w:val="000F6055"/>
    <w:rsid w:val="000F610C"/>
    <w:rsid w:val="000F627B"/>
    <w:rsid w:val="000F629C"/>
    <w:rsid w:val="000F633B"/>
    <w:rsid w:val="000F63B0"/>
    <w:rsid w:val="000F644B"/>
    <w:rsid w:val="000F667F"/>
    <w:rsid w:val="000F6859"/>
    <w:rsid w:val="000F6B87"/>
    <w:rsid w:val="000F75D1"/>
    <w:rsid w:val="000F79B6"/>
    <w:rsid w:val="000F7B95"/>
    <w:rsid w:val="000F7DA9"/>
    <w:rsid w:val="000F7E74"/>
    <w:rsid w:val="00100176"/>
    <w:rsid w:val="0010040C"/>
    <w:rsid w:val="00100C83"/>
    <w:rsid w:val="00100D44"/>
    <w:rsid w:val="00100DEA"/>
    <w:rsid w:val="00101883"/>
    <w:rsid w:val="00101B9F"/>
    <w:rsid w:val="00101BD1"/>
    <w:rsid w:val="00101C4C"/>
    <w:rsid w:val="00101D77"/>
    <w:rsid w:val="00101FCD"/>
    <w:rsid w:val="001022C4"/>
    <w:rsid w:val="00102393"/>
    <w:rsid w:val="00102661"/>
    <w:rsid w:val="00102740"/>
    <w:rsid w:val="0010274F"/>
    <w:rsid w:val="00102E2D"/>
    <w:rsid w:val="00102EB2"/>
    <w:rsid w:val="00102FBE"/>
    <w:rsid w:val="00103037"/>
    <w:rsid w:val="00103138"/>
    <w:rsid w:val="001038B5"/>
    <w:rsid w:val="00103A1D"/>
    <w:rsid w:val="001040A5"/>
    <w:rsid w:val="001041A3"/>
    <w:rsid w:val="00104279"/>
    <w:rsid w:val="00104867"/>
    <w:rsid w:val="001050CB"/>
    <w:rsid w:val="00105208"/>
    <w:rsid w:val="001053BA"/>
    <w:rsid w:val="001054D3"/>
    <w:rsid w:val="00105558"/>
    <w:rsid w:val="00105718"/>
    <w:rsid w:val="00105B1E"/>
    <w:rsid w:val="0010662D"/>
    <w:rsid w:val="001067D3"/>
    <w:rsid w:val="00106835"/>
    <w:rsid w:val="00106AE5"/>
    <w:rsid w:val="00106D05"/>
    <w:rsid w:val="00107221"/>
    <w:rsid w:val="001072CC"/>
    <w:rsid w:val="001072D8"/>
    <w:rsid w:val="00107359"/>
    <w:rsid w:val="00107999"/>
    <w:rsid w:val="00107C90"/>
    <w:rsid w:val="00110653"/>
    <w:rsid w:val="001108EB"/>
    <w:rsid w:val="00110CD5"/>
    <w:rsid w:val="00110D6A"/>
    <w:rsid w:val="00110EAA"/>
    <w:rsid w:val="00110F22"/>
    <w:rsid w:val="00110F67"/>
    <w:rsid w:val="00111048"/>
    <w:rsid w:val="001113E6"/>
    <w:rsid w:val="00111D46"/>
    <w:rsid w:val="001120C7"/>
    <w:rsid w:val="00112146"/>
    <w:rsid w:val="001124BC"/>
    <w:rsid w:val="00112925"/>
    <w:rsid w:val="00112C01"/>
    <w:rsid w:val="00112C71"/>
    <w:rsid w:val="001130E4"/>
    <w:rsid w:val="001135D3"/>
    <w:rsid w:val="001136C3"/>
    <w:rsid w:val="001139F3"/>
    <w:rsid w:val="00113AFB"/>
    <w:rsid w:val="00113DB7"/>
    <w:rsid w:val="00113F04"/>
    <w:rsid w:val="00113FEE"/>
    <w:rsid w:val="001145A6"/>
    <w:rsid w:val="00114913"/>
    <w:rsid w:val="00115553"/>
    <w:rsid w:val="001156B6"/>
    <w:rsid w:val="00115997"/>
    <w:rsid w:val="00116268"/>
    <w:rsid w:val="00116573"/>
    <w:rsid w:val="001166A4"/>
    <w:rsid w:val="00116CB3"/>
    <w:rsid w:val="00116DA3"/>
    <w:rsid w:val="00116DF3"/>
    <w:rsid w:val="00117180"/>
    <w:rsid w:val="001171AB"/>
    <w:rsid w:val="001177C7"/>
    <w:rsid w:val="001179B1"/>
    <w:rsid w:val="00117BD5"/>
    <w:rsid w:val="00117DB2"/>
    <w:rsid w:val="00117EEC"/>
    <w:rsid w:val="00117F33"/>
    <w:rsid w:val="00120208"/>
    <w:rsid w:val="00120462"/>
    <w:rsid w:val="00120526"/>
    <w:rsid w:val="00120898"/>
    <w:rsid w:val="001208F1"/>
    <w:rsid w:val="00120B6D"/>
    <w:rsid w:val="00120B93"/>
    <w:rsid w:val="00120D59"/>
    <w:rsid w:val="00120DF3"/>
    <w:rsid w:val="001210F0"/>
    <w:rsid w:val="00121159"/>
    <w:rsid w:val="00121414"/>
    <w:rsid w:val="001215A4"/>
    <w:rsid w:val="0012175D"/>
    <w:rsid w:val="0012189B"/>
    <w:rsid w:val="00122086"/>
    <w:rsid w:val="0012227E"/>
    <w:rsid w:val="00122521"/>
    <w:rsid w:val="0012283F"/>
    <w:rsid w:val="00122C27"/>
    <w:rsid w:val="00122D23"/>
    <w:rsid w:val="00122EC3"/>
    <w:rsid w:val="00122F16"/>
    <w:rsid w:val="0012313E"/>
    <w:rsid w:val="0012330D"/>
    <w:rsid w:val="00123498"/>
    <w:rsid w:val="00123A9D"/>
    <w:rsid w:val="00123D8C"/>
    <w:rsid w:val="001240C7"/>
    <w:rsid w:val="00124306"/>
    <w:rsid w:val="00124B80"/>
    <w:rsid w:val="00124FEC"/>
    <w:rsid w:val="00124FED"/>
    <w:rsid w:val="00125721"/>
    <w:rsid w:val="001258C1"/>
    <w:rsid w:val="00125B5B"/>
    <w:rsid w:val="00125C79"/>
    <w:rsid w:val="00125CE6"/>
    <w:rsid w:val="00125F28"/>
    <w:rsid w:val="0012644D"/>
    <w:rsid w:val="00126D09"/>
    <w:rsid w:val="00127067"/>
    <w:rsid w:val="0012707B"/>
    <w:rsid w:val="00130254"/>
    <w:rsid w:val="001302E3"/>
    <w:rsid w:val="0013036C"/>
    <w:rsid w:val="0013073C"/>
    <w:rsid w:val="00130DBC"/>
    <w:rsid w:val="001313F4"/>
    <w:rsid w:val="0013172A"/>
    <w:rsid w:val="001317F4"/>
    <w:rsid w:val="0013185F"/>
    <w:rsid w:val="00132359"/>
    <w:rsid w:val="0013283E"/>
    <w:rsid w:val="00132AAA"/>
    <w:rsid w:val="00132D90"/>
    <w:rsid w:val="001332CB"/>
    <w:rsid w:val="0013331A"/>
    <w:rsid w:val="0013342C"/>
    <w:rsid w:val="00133497"/>
    <w:rsid w:val="00133A82"/>
    <w:rsid w:val="00133C8B"/>
    <w:rsid w:val="00133E0E"/>
    <w:rsid w:val="00133EF8"/>
    <w:rsid w:val="0013424F"/>
    <w:rsid w:val="00134436"/>
    <w:rsid w:val="0013487B"/>
    <w:rsid w:val="00134997"/>
    <w:rsid w:val="00134A89"/>
    <w:rsid w:val="00134A9A"/>
    <w:rsid w:val="00134B2C"/>
    <w:rsid w:val="00134CDF"/>
    <w:rsid w:val="00134D05"/>
    <w:rsid w:val="00134D73"/>
    <w:rsid w:val="00134EA3"/>
    <w:rsid w:val="00134F2D"/>
    <w:rsid w:val="00135363"/>
    <w:rsid w:val="001357D0"/>
    <w:rsid w:val="00135AAC"/>
    <w:rsid w:val="00135F35"/>
    <w:rsid w:val="001360B6"/>
    <w:rsid w:val="00136181"/>
    <w:rsid w:val="0013693A"/>
    <w:rsid w:val="00136C5C"/>
    <w:rsid w:val="00136C68"/>
    <w:rsid w:val="00137105"/>
    <w:rsid w:val="001372AD"/>
    <w:rsid w:val="001372D6"/>
    <w:rsid w:val="001373D2"/>
    <w:rsid w:val="00137896"/>
    <w:rsid w:val="001378A6"/>
    <w:rsid w:val="00137B49"/>
    <w:rsid w:val="00137B64"/>
    <w:rsid w:val="00137D20"/>
    <w:rsid w:val="00137D7E"/>
    <w:rsid w:val="00137EFD"/>
    <w:rsid w:val="00140B1F"/>
    <w:rsid w:val="0014201F"/>
    <w:rsid w:val="001428D0"/>
    <w:rsid w:val="001429B1"/>
    <w:rsid w:val="00142C3F"/>
    <w:rsid w:val="00142CA7"/>
    <w:rsid w:val="00142DB4"/>
    <w:rsid w:val="00143550"/>
    <w:rsid w:val="001436AE"/>
    <w:rsid w:val="0014395E"/>
    <w:rsid w:val="00143BEA"/>
    <w:rsid w:val="00144134"/>
    <w:rsid w:val="00144170"/>
    <w:rsid w:val="00144301"/>
    <w:rsid w:val="00144525"/>
    <w:rsid w:val="001445D6"/>
    <w:rsid w:val="00144618"/>
    <w:rsid w:val="00144CD9"/>
    <w:rsid w:val="00144D1B"/>
    <w:rsid w:val="0014538C"/>
    <w:rsid w:val="001456D2"/>
    <w:rsid w:val="00145E31"/>
    <w:rsid w:val="001462AD"/>
    <w:rsid w:val="00146EC9"/>
    <w:rsid w:val="0014706D"/>
    <w:rsid w:val="001470CF"/>
    <w:rsid w:val="001477C4"/>
    <w:rsid w:val="00147A5C"/>
    <w:rsid w:val="00147A93"/>
    <w:rsid w:val="00147E4E"/>
    <w:rsid w:val="00147E6E"/>
    <w:rsid w:val="001501F0"/>
    <w:rsid w:val="00150618"/>
    <w:rsid w:val="00150792"/>
    <w:rsid w:val="0015087B"/>
    <w:rsid w:val="00150B09"/>
    <w:rsid w:val="00150D0F"/>
    <w:rsid w:val="00150FB2"/>
    <w:rsid w:val="0015153A"/>
    <w:rsid w:val="001519D6"/>
    <w:rsid w:val="00151F8B"/>
    <w:rsid w:val="0015229E"/>
    <w:rsid w:val="0015237F"/>
    <w:rsid w:val="00152507"/>
    <w:rsid w:val="0015256B"/>
    <w:rsid w:val="00152C24"/>
    <w:rsid w:val="00152D81"/>
    <w:rsid w:val="00152EC9"/>
    <w:rsid w:val="00153301"/>
    <w:rsid w:val="00153532"/>
    <w:rsid w:val="00153913"/>
    <w:rsid w:val="00153CCC"/>
    <w:rsid w:val="001540E9"/>
    <w:rsid w:val="001543F8"/>
    <w:rsid w:val="0015484D"/>
    <w:rsid w:val="00154A4B"/>
    <w:rsid w:val="00154A57"/>
    <w:rsid w:val="00154A5D"/>
    <w:rsid w:val="001551B1"/>
    <w:rsid w:val="0015527B"/>
    <w:rsid w:val="0015530E"/>
    <w:rsid w:val="001557E2"/>
    <w:rsid w:val="00155BA8"/>
    <w:rsid w:val="00155BC3"/>
    <w:rsid w:val="00156313"/>
    <w:rsid w:val="001563FD"/>
    <w:rsid w:val="0015672E"/>
    <w:rsid w:val="001569A6"/>
    <w:rsid w:val="00156D75"/>
    <w:rsid w:val="001570CD"/>
    <w:rsid w:val="00157160"/>
    <w:rsid w:val="001572FF"/>
    <w:rsid w:val="00157514"/>
    <w:rsid w:val="0015768F"/>
    <w:rsid w:val="001576D1"/>
    <w:rsid w:val="00157AD0"/>
    <w:rsid w:val="00157FE8"/>
    <w:rsid w:val="001600B8"/>
    <w:rsid w:val="0016098C"/>
    <w:rsid w:val="0016139C"/>
    <w:rsid w:val="001614E1"/>
    <w:rsid w:val="00161BBA"/>
    <w:rsid w:val="00161DAB"/>
    <w:rsid w:val="00161EB4"/>
    <w:rsid w:val="0016225B"/>
    <w:rsid w:val="001624C9"/>
    <w:rsid w:val="001625D3"/>
    <w:rsid w:val="00162AD7"/>
    <w:rsid w:val="00162C63"/>
    <w:rsid w:val="00163228"/>
    <w:rsid w:val="001638EE"/>
    <w:rsid w:val="0016391B"/>
    <w:rsid w:val="00163E02"/>
    <w:rsid w:val="00163F67"/>
    <w:rsid w:val="0016411F"/>
    <w:rsid w:val="00164285"/>
    <w:rsid w:val="00164502"/>
    <w:rsid w:val="0016456D"/>
    <w:rsid w:val="00164614"/>
    <w:rsid w:val="0016462B"/>
    <w:rsid w:val="001651A9"/>
    <w:rsid w:val="001658EE"/>
    <w:rsid w:val="00165901"/>
    <w:rsid w:val="00165987"/>
    <w:rsid w:val="00165EE8"/>
    <w:rsid w:val="00166308"/>
    <w:rsid w:val="0016649A"/>
    <w:rsid w:val="00166694"/>
    <w:rsid w:val="00166935"/>
    <w:rsid w:val="00166BCF"/>
    <w:rsid w:val="00166ECA"/>
    <w:rsid w:val="00166ED5"/>
    <w:rsid w:val="00166EE8"/>
    <w:rsid w:val="00166FCB"/>
    <w:rsid w:val="001700AC"/>
    <w:rsid w:val="00170712"/>
    <w:rsid w:val="00170AE0"/>
    <w:rsid w:val="001710F2"/>
    <w:rsid w:val="00171426"/>
    <w:rsid w:val="0017148B"/>
    <w:rsid w:val="001714AB"/>
    <w:rsid w:val="001714ED"/>
    <w:rsid w:val="00171695"/>
    <w:rsid w:val="00171706"/>
    <w:rsid w:val="00171819"/>
    <w:rsid w:val="00171823"/>
    <w:rsid w:val="00171A8E"/>
    <w:rsid w:val="00171CEF"/>
    <w:rsid w:val="00171E99"/>
    <w:rsid w:val="001721C5"/>
    <w:rsid w:val="001727BF"/>
    <w:rsid w:val="001729D1"/>
    <w:rsid w:val="00172AFD"/>
    <w:rsid w:val="00172DAF"/>
    <w:rsid w:val="00172EBE"/>
    <w:rsid w:val="001732B2"/>
    <w:rsid w:val="00173812"/>
    <w:rsid w:val="00173886"/>
    <w:rsid w:val="00173990"/>
    <w:rsid w:val="00173C25"/>
    <w:rsid w:val="00173E01"/>
    <w:rsid w:val="00173F2F"/>
    <w:rsid w:val="00173F7E"/>
    <w:rsid w:val="001740F2"/>
    <w:rsid w:val="0017462A"/>
    <w:rsid w:val="001747C4"/>
    <w:rsid w:val="00175230"/>
    <w:rsid w:val="001755CC"/>
    <w:rsid w:val="00175693"/>
    <w:rsid w:val="001758C7"/>
    <w:rsid w:val="00175912"/>
    <w:rsid w:val="00175B21"/>
    <w:rsid w:val="0017605C"/>
    <w:rsid w:val="001761E4"/>
    <w:rsid w:val="00176872"/>
    <w:rsid w:val="00176DDF"/>
    <w:rsid w:val="00177078"/>
    <w:rsid w:val="001773A0"/>
    <w:rsid w:val="001775D6"/>
    <w:rsid w:val="001779F8"/>
    <w:rsid w:val="00177B00"/>
    <w:rsid w:val="00177D45"/>
    <w:rsid w:val="00177E1C"/>
    <w:rsid w:val="00177FF7"/>
    <w:rsid w:val="0018021A"/>
    <w:rsid w:val="001804C5"/>
    <w:rsid w:val="0018057D"/>
    <w:rsid w:val="00180725"/>
    <w:rsid w:val="00181006"/>
    <w:rsid w:val="00181591"/>
    <w:rsid w:val="0018182F"/>
    <w:rsid w:val="00182012"/>
    <w:rsid w:val="001821A1"/>
    <w:rsid w:val="00182410"/>
    <w:rsid w:val="00182704"/>
    <w:rsid w:val="00182E05"/>
    <w:rsid w:val="00182EC6"/>
    <w:rsid w:val="0018300D"/>
    <w:rsid w:val="0018311E"/>
    <w:rsid w:val="00183F8F"/>
    <w:rsid w:val="001840BD"/>
    <w:rsid w:val="001840C1"/>
    <w:rsid w:val="00184129"/>
    <w:rsid w:val="001844EC"/>
    <w:rsid w:val="001846CD"/>
    <w:rsid w:val="00184C48"/>
    <w:rsid w:val="00184D26"/>
    <w:rsid w:val="00184E0A"/>
    <w:rsid w:val="0018500E"/>
    <w:rsid w:val="0018518F"/>
    <w:rsid w:val="0018524E"/>
    <w:rsid w:val="0018550D"/>
    <w:rsid w:val="00185731"/>
    <w:rsid w:val="00185E09"/>
    <w:rsid w:val="00185F3C"/>
    <w:rsid w:val="001862C5"/>
    <w:rsid w:val="0018638F"/>
    <w:rsid w:val="00186404"/>
    <w:rsid w:val="001864F2"/>
    <w:rsid w:val="00186562"/>
    <w:rsid w:val="00186C52"/>
    <w:rsid w:val="00186D59"/>
    <w:rsid w:val="00186EAF"/>
    <w:rsid w:val="0018721D"/>
    <w:rsid w:val="001876C7"/>
    <w:rsid w:val="00187F23"/>
    <w:rsid w:val="001900B9"/>
    <w:rsid w:val="00190367"/>
    <w:rsid w:val="001907F4"/>
    <w:rsid w:val="00190964"/>
    <w:rsid w:val="0019096B"/>
    <w:rsid w:val="001909A0"/>
    <w:rsid w:val="00190AA5"/>
    <w:rsid w:val="00191367"/>
    <w:rsid w:val="001914C3"/>
    <w:rsid w:val="0019174E"/>
    <w:rsid w:val="00191750"/>
    <w:rsid w:val="0019187E"/>
    <w:rsid w:val="001919E1"/>
    <w:rsid w:val="00191A91"/>
    <w:rsid w:val="00191C66"/>
    <w:rsid w:val="001929CC"/>
    <w:rsid w:val="00192B97"/>
    <w:rsid w:val="00192E63"/>
    <w:rsid w:val="00192F3E"/>
    <w:rsid w:val="0019301E"/>
    <w:rsid w:val="001935CC"/>
    <w:rsid w:val="001936C2"/>
    <w:rsid w:val="0019414C"/>
    <w:rsid w:val="001942DF"/>
    <w:rsid w:val="00194398"/>
    <w:rsid w:val="00194BC5"/>
    <w:rsid w:val="00194C0B"/>
    <w:rsid w:val="0019540A"/>
    <w:rsid w:val="00195673"/>
    <w:rsid w:val="001956B5"/>
    <w:rsid w:val="0019580F"/>
    <w:rsid w:val="0019581C"/>
    <w:rsid w:val="00195A94"/>
    <w:rsid w:val="00195B60"/>
    <w:rsid w:val="00195D5E"/>
    <w:rsid w:val="00195F20"/>
    <w:rsid w:val="00195F4B"/>
    <w:rsid w:val="0019676B"/>
    <w:rsid w:val="00197071"/>
    <w:rsid w:val="001973A0"/>
    <w:rsid w:val="001975F5"/>
    <w:rsid w:val="00197B0A"/>
    <w:rsid w:val="00197CAC"/>
    <w:rsid w:val="001A0274"/>
    <w:rsid w:val="001A0298"/>
    <w:rsid w:val="001A02D8"/>
    <w:rsid w:val="001A02F2"/>
    <w:rsid w:val="001A0BA4"/>
    <w:rsid w:val="001A0CDE"/>
    <w:rsid w:val="001A0D42"/>
    <w:rsid w:val="001A0E4F"/>
    <w:rsid w:val="001A0F4A"/>
    <w:rsid w:val="001A17BF"/>
    <w:rsid w:val="001A1F50"/>
    <w:rsid w:val="001A257E"/>
    <w:rsid w:val="001A26A1"/>
    <w:rsid w:val="001A29A3"/>
    <w:rsid w:val="001A2A12"/>
    <w:rsid w:val="001A3208"/>
    <w:rsid w:val="001A3B35"/>
    <w:rsid w:val="001A3C82"/>
    <w:rsid w:val="001A41AD"/>
    <w:rsid w:val="001A44B9"/>
    <w:rsid w:val="001A5126"/>
    <w:rsid w:val="001A54E2"/>
    <w:rsid w:val="001A5575"/>
    <w:rsid w:val="001A5777"/>
    <w:rsid w:val="001A5DA9"/>
    <w:rsid w:val="001A6147"/>
    <w:rsid w:val="001A623B"/>
    <w:rsid w:val="001A646B"/>
    <w:rsid w:val="001A6544"/>
    <w:rsid w:val="001A6AAF"/>
    <w:rsid w:val="001A6E1F"/>
    <w:rsid w:val="001A6ECC"/>
    <w:rsid w:val="001A7251"/>
    <w:rsid w:val="001A75A9"/>
    <w:rsid w:val="001A7957"/>
    <w:rsid w:val="001A7A14"/>
    <w:rsid w:val="001A7E88"/>
    <w:rsid w:val="001A7EF0"/>
    <w:rsid w:val="001B037D"/>
    <w:rsid w:val="001B077D"/>
    <w:rsid w:val="001B0B69"/>
    <w:rsid w:val="001B0D77"/>
    <w:rsid w:val="001B19E7"/>
    <w:rsid w:val="001B1AF1"/>
    <w:rsid w:val="001B1BC6"/>
    <w:rsid w:val="001B2263"/>
    <w:rsid w:val="001B24C4"/>
    <w:rsid w:val="001B2C20"/>
    <w:rsid w:val="001B3459"/>
    <w:rsid w:val="001B3806"/>
    <w:rsid w:val="001B3987"/>
    <w:rsid w:val="001B3C59"/>
    <w:rsid w:val="001B3D5E"/>
    <w:rsid w:val="001B3E1D"/>
    <w:rsid w:val="001B426A"/>
    <w:rsid w:val="001B51A6"/>
    <w:rsid w:val="001B5556"/>
    <w:rsid w:val="001B5641"/>
    <w:rsid w:val="001B5B6A"/>
    <w:rsid w:val="001B5F27"/>
    <w:rsid w:val="001B5F2E"/>
    <w:rsid w:val="001B619C"/>
    <w:rsid w:val="001B622E"/>
    <w:rsid w:val="001B6495"/>
    <w:rsid w:val="001B6578"/>
    <w:rsid w:val="001B6687"/>
    <w:rsid w:val="001B6DB0"/>
    <w:rsid w:val="001B70E4"/>
    <w:rsid w:val="001B7205"/>
    <w:rsid w:val="001B7420"/>
    <w:rsid w:val="001B78F4"/>
    <w:rsid w:val="001B7B03"/>
    <w:rsid w:val="001B7D9D"/>
    <w:rsid w:val="001C03CF"/>
    <w:rsid w:val="001C08AF"/>
    <w:rsid w:val="001C0A7A"/>
    <w:rsid w:val="001C0AC1"/>
    <w:rsid w:val="001C0D55"/>
    <w:rsid w:val="001C0D96"/>
    <w:rsid w:val="001C0EBA"/>
    <w:rsid w:val="001C0F32"/>
    <w:rsid w:val="001C0FA8"/>
    <w:rsid w:val="001C116D"/>
    <w:rsid w:val="001C1E3C"/>
    <w:rsid w:val="001C1ECF"/>
    <w:rsid w:val="001C29AA"/>
    <w:rsid w:val="001C2B7A"/>
    <w:rsid w:val="001C2DFD"/>
    <w:rsid w:val="001C302A"/>
    <w:rsid w:val="001C30AB"/>
    <w:rsid w:val="001C3548"/>
    <w:rsid w:val="001C3641"/>
    <w:rsid w:val="001C3983"/>
    <w:rsid w:val="001C3BAA"/>
    <w:rsid w:val="001C3D33"/>
    <w:rsid w:val="001C3E2F"/>
    <w:rsid w:val="001C3FD6"/>
    <w:rsid w:val="001C417B"/>
    <w:rsid w:val="001C43F5"/>
    <w:rsid w:val="001C472A"/>
    <w:rsid w:val="001C4AE9"/>
    <w:rsid w:val="001C4D10"/>
    <w:rsid w:val="001C4D33"/>
    <w:rsid w:val="001C4EF5"/>
    <w:rsid w:val="001C506E"/>
    <w:rsid w:val="001C50BE"/>
    <w:rsid w:val="001C515E"/>
    <w:rsid w:val="001C52AF"/>
    <w:rsid w:val="001C5616"/>
    <w:rsid w:val="001C5C55"/>
    <w:rsid w:val="001C5F5F"/>
    <w:rsid w:val="001C62A2"/>
    <w:rsid w:val="001C6431"/>
    <w:rsid w:val="001C663A"/>
    <w:rsid w:val="001C6976"/>
    <w:rsid w:val="001C6BA7"/>
    <w:rsid w:val="001C6CAC"/>
    <w:rsid w:val="001C6E80"/>
    <w:rsid w:val="001C71FF"/>
    <w:rsid w:val="001C788C"/>
    <w:rsid w:val="001C7E2B"/>
    <w:rsid w:val="001C7F17"/>
    <w:rsid w:val="001D042D"/>
    <w:rsid w:val="001D054C"/>
    <w:rsid w:val="001D0783"/>
    <w:rsid w:val="001D08EF"/>
    <w:rsid w:val="001D1361"/>
    <w:rsid w:val="001D149C"/>
    <w:rsid w:val="001D167E"/>
    <w:rsid w:val="001D1843"/>
    <w:rsid w:val="001D191C"/>
    <w:rsid w:val="001D192F"/>
    <w:rsid w:val="001D1984"/>
    <w:rsid w:val="001D19AB"/>
    <w:rsid w:val="001D1D02"/>
    <w:rsid w:val="001D1D10"/>
    <w:rsid w:val="001D2580"/>
    <w:rsid w:val="001D2DDD"/>
    <w:rsid w:val="001D3345"/>
    <w:rsid w:val="001D335E"/>
    <w:rsid w:val="001D344F"/>
    <w:rsid w:val="001D35F9"/>
    <w:rsid w:val="001D3E8A"/>
    <w:rsid w:val="001D3FEB"/>
    <w:rsid w:val="001D4046"/>
    <w:rsid w:val="001D42D6"/>
    <w:rsid w:val="001D483B"/>
    <w:rsid w:val="001D4A50"/>
    <w:rsid w:val="001D4DC0"/>
    <w:rsid w:val="001D5082"/>
    <w:rsid w:val="001D512E"/>
    <w:rsid w:val="001D572A"/>
    <w:rsid w:val="001D5B27"/>
    <w:rsid w:val="001D5C38"/>
    <w:rsid w:val="001D5F61"/>
    <w:rsid w:val="001D64A8"/>
    <w:rsid w:val="001D65B8"/>
    <w:rsid w:val="001D661D"/>
    <w:rsid w:val="001D668C"/>
    <w:rsid w:val="001D68B5"/>
    <w:rsid w:val="001D6EDF"/>
    <w:rsid w:val="001D7249"/>
    <w:rsid w:val="001D73DF"/>
    <w:rsid w:val="001D7590"/>
    <w:rsid w:val="001D77F9"/>
    <w:rsid w:val="001D785D"/>
    <w:rsid w:val="001D7BEB"/>
    <w:rsid w:val="001D7CAF"/>
    <w:rsid w:val="001E01E0"/>
    <w:rsid w:val="001E05CA"/>
    <w:rsid w:val="001E0C68"/>
    <w:rsid w:val="001E1272"/>
    <w:rsid w:val="001E1362"/>
    <w:rsid w:val="001E2219"/>
    <w:rsid w:val="001E2289"/>
    <w:rsid w:val="001E27FB"/>
    <w:rsid w:val="001E28EF"/>
    <w:rsid w:val="001E2AC1"/>
    <w:rsid w:val="001E2BCE"/>
    <w:rsid w:val="001E2EB4"/>
    <w:rsid w:val="001E3251"/>
    <w:rsid w:val="001E34D5"/>
    <w:rsid w:val="001E34D7"/>
    <w:rsid w:val="001E3E8D"/>
    <w:rsid w:val="001E3ECB"/>
    <w:rsid w:val="001E3F04"/>
    <w:rsid w:val="001E426D"/>
    <w:rsid w:val="001E472B"/>
    <w:rsid w:val="001E4BB2"/>
    <w:rsid w:val="001E4DD7"/>
    <w:rsid w:val="001E52B0"/>
    <w:rsid w:val="001E5BEC"/>
    <w:rsid w:val="001E622D"/>
    <w:rsid w:val="001E6410"/>
    <w:rsid w:val="001E64F6"/>
    <w:rsid w:val="001E654F"/>
    <w:rsid w:val="001E67C6"/>
    <w:rsid w:val="001E6B64"/>
    <w:rsid w:val="001E7170"/>
    <w:rsid w:val="001E7222"/>
    <w:rsid w:val="001E7773"/>
    <w:rsid w:val="001E7BA6"/>
    <w:rsid w:val="001E7CFD"/>
    <w:rsid w:val="001E7D62"/>
    <w:rsid w:val="001E7E38"/>
    <w:rsid w:val="001E7FEF"/>
    <w:rsid w:val="001F007F"/>
    <w:rsid w:val="001F03DE"/>
    <w:rsid w:val="001F041E"/>
    <w:rsid w:val="001F057B"/>
    <w:rsid w:val="001F06A1"/>
    <w:rsid w:val="001F0B2F"/>
    <w:rsid w:val="001F0D05"/>
    <w:rsid w:val="001F0FBF"/>
    <w:rsid w:val="001F10FA"/>
    <w:rsid w:val="001F130D"/>
    <w:rsid w:val="001F181A"/>
    <w:rsid w:val="001F19F3"/>
    <w:rsid w:val="001F1B62"/>
    <w:rsid w:val="001F1DCA"/>
    <w:rsid w:val="001F1EA6"/>
    <w:rsid w:val="001F1F29"/>
    <w:rsid w:val="001F2040"/>
    <w:rsid w:val="001F2142"/>
    <w:rsid w:val="001F2143"/>
    <w:rsid w:val="001F2767"/>
    <w:rsid w:val="001F2815"/>
    <w:rsid w:val="001F2B4A"/>
    <w:rsid w:val="001F2E36"/>
    <w:rsid w:val="001F3208"/>
    <w:rsid w:val="001F34BC"/>
    <w:rsid w:val="001F37F1"/>
    <w:rsid w:val="001F3974"/>
    <w:rsid w:val="001F3B8B"/>
    <w:rsid w:val="001F3DAE"/>
    <w:rsid w:val="001F43EA"/>
    <w:rsid w:val="001F454E"/>
    <w:rsid w:val="001F47B7"/>
    <w:rsid w:val="001F4CCC"/>
    <w:rsid w:val="001F5061"/>
    <w:rsid w:val="001F50C5"/>
    <w:rsid w:val="001F51F7"/>
    <w:rsid w:val="001F54C0"/>
    <w:rsid w:val="001F5579"/>
    <w:rsid w:val="001F56CC"/>
    <w:rsid w:val="001F58E0"/>
    <w:rsid w:val="001F5D54"/>
    <w:rsid w:val="001F5F92"/>
    <w:rsid w:val="001F64CC"/>
    <w:rsid w:val="001F6A86"/>
    <w:rsid w:val="001F792B"/>
    <w:rsid w:val="001F7B63"/>
    <w:rsid w:val="001F7BE7"/>
    <w:rsid w:val="001F7C32"/>
    <w:rsid w:val="001F7C7F"/>
    <w:rsid w:val="001F7FED"/>
    <w:rsid w:val="001F7FEF"/>
    <w:rsid w:val="00200307"/>
    <w:rsid w:val="002003F3"/>
    <w:rsid w:val="00200E46"/>
    <w:rsid w:val="00200FF5"/>
    <w:rsid w:val="0020105E"/>
    <w:rsid w:val="0020144B"/>
    <w:rsid w:val="002027E3"/>
    <w:rsid w:val="002029CE"/>
    <w:rsid w:val="00202F22"/>
    <w:rsid w:val="00203507"/>
    <w:rsid w:val="00203887"/>
    <w:rsid w:val="00203B31"/>
    <w:rsid w:val="00203C66"/>
    <w:rsid w:val="002046C8"/>
    <w:rsid w:val="00204846"/>
    <w:rsid w:val="002049EB"/>
    <w:rsid w:val="00204CCC"/>
    <w:rsid w:val="00204D80"/>
    <w:rsid w:val="002050A0"/>
    <w:rsid w:val="00205149"/>
    <w:rsid w:val="0020518A"/>
    <w:rsid w:val="002051B1"/>
    <w:rsid w:val="002053AA"/>
    <w:rsid w:val="002055B7"/>
    <w:rsid w:val="002059F8"/>
    <w:rsid w:val="00205C14"/>
    <w:rsid w:val="00205D5B"/>
    <w:rsid w:val="00206096"/>
    <w:rsid w:val="002069AB"/>
    <w:rsid w:val="00206CB7"/>
    <w:rsid w:val="00206D2C"/>
    <w:rsid w:val="0020723E"/>
    <w:rsid w:val="002072B1"/>
    <w:rsid w:val="00207421"/>
    <w:rsid w:val="00207451"/>
    <w:rsid w:val="00207459"/>
    <w:rsid w:val="00207740"/>
    <w:rsid w:val="002079A7"/>
    <w:rsid w:val="00207F32"/>
    <w:rsid w:val="00207F8C"/>
    <w:rsid w:val="002102DB"/>
    <w:rsid w:val="00210B2C"/>
    <w:rsid w:val="00210E7A"/>
    <w:rsid w:val="00210F1D"/>
    <w:rsid w:val="0021149E"/>
    <w:rsid w:val="00211581"/>
    <w:rsid w:val="00211864"/>
    <w:rsid w:val="00211DC2"/>
    <w:rsid w:val="00211DF6"/>
    <w:rsid w:val="002120C0"/>
    <w:rsid w:val="002120E3"/>
    <w:rsid w:val="002122F9"/>
    <w:rsid w:val="00212A47"/>
    <w:rsid w:val="0021302F"/>
    <w:rsid w:val="00213A97"/>
    <w:rsid w:val="00213C05"/>
    <w:rsid w:val="00213E64"/>
    <w:rsid w:val="00213E92"/>
    <w:rsid w:val="00214314"/>
    <w:rsid w:val="002144B9"/>
    <w:rsid w:val="00214798"/>
    <w:rsid w:val="00214AEE"/>
    <w:rsid w:val="002152BD"/>
    <w:rsid w:val="0021577C"/>
    <w:rsid w:val="00215780"/>
    <w:rsid w:val="00215DD4"/>
    <w:rsid w:val="00215F38"/>
    <w:rsid w:val="00216069"/>
    <w:rsid w:val="002164A4"/>
    <w:rsid w:val="0021674D"/>
    <w:rsid w:val="00216D31"/>
    <w:rsid w:val="00216F61"/>
    <w:rsid w:val="00216F77"/>
    <w:rsid w:val="0021706C"/>
    <w:rsid w:val="002171C8"/>
    <w:rsid w:val="00217CAD"/>
    <w:rsid w:val="00217D1F"/>
    <w:rsid w:val="00217FA9"/>
    <w:rsid w:val="002200F6"/>
    <w:rsid w:val="00220339"/>
    <w:rsid w:val="0022068A"/>
    <w:rsid w:val="002207E1"/>
    <w:rsid w:val="00221090"/>
    <w:rsid w:val="00222032"/>
    <w:rsid w:val="002221A8"/>
    <w:rsid w:val="002223DA"/>
    <w:rsid w:val="00222653"/>
    <w:rsid w:val="002227C9"/>
    <w:rsid w:val="00222911"/>
    <w:rsid w:val="00222982"/>
    <w:rsid w:val="00222DA1"/>
    <w:rsid w:val="00222DF0"/>
    <w:rsid w:val="002235BC"/>
    <w:rsid w:val="00223626"/>
    <w:rsid w:val="0022374B"/>
    <w:rsid w:val="00223E8A"/>
    <w:rsid w:val="00223F3C"/>
    <w:rsid w:val="00224027"/>
    <w:rsid w:val="002242E2"/>
    <w:rsid w:val="002244B2"/>
    <w:rsid w:val="00224DCC"/>
    <w:rsid w:val="00224DEC"/>
    <w:rsid w:val="002251BD"/>
    <w:rsid w:val="00225D90"/>
    <w:rsid w:val="00225EE8"/>
    <w:rsid w:val="0022620A"/>
    <w:rsid w:val="0022623F"/>
    <w:rsid w:val="002271B9"/>
    <w:rsid w:val="002272EB"/>
    <w:rsid w:val="0022745B"/>
    <w:rsid w:val="002279E2"/>
    <w:rsid w:val="00227AA9"/>
    <w:rsid w:val="00227F2D"/>
    <w:rsid w:val="00230488"/>
    <w:rsid w:val="00230508"/>
    <w:rsid w:val="00230613"/>
    <w:rsid w:val="0023089B"/>
    <w:rsid w:val="00230AC5"/>
    <w:rsid w:val="00230BCE"/>
    <w:rsid w:val="00230D6B"/>
    <w:rsid w:val="00230E49"/>
    <w:rsid w:val="0023123C"/>
    <w:rsid w:val="0023179B"/>
    <w:rsid w:val="00231A03"/>
    <w:rsid w:val="00231CA8"/>
    <w:rsid w:val="00231D17"/>
    <w:rsid w:val="00231DD1"/>
    <w:rsid w:val="00231E4E"/>
    <w:rsid w:val="00231F46"/>
    <w:rsid w:val="002320DE"/>
    <w:rsid w:val="0023231A"/>
    <w:rsid w:val="00232A71"/>
    <w:rsid w:val="00232CC0"/>
    <w:rsid w:val="0023333C"/>
    <w:rsid w:val="002333D2"/>
    <w:rsid w:val="00233D02"/>
    <w:rsid w:val="00233EBC"/>
    <w:rsid w:val="00233F9D"/>
    <w:rsid w:val="00234256"/>
    <w:rsid w:val="0023462A"/>
    <w:rsid w:val="002346DB"/>
    <w:rsid w:val="002347EF"/>
    <w:rsid w:val="002348B5"/>
    <w:rsid w:val="0023499E"/>
    <w:rsid w:val="00234AEE"/>
    <w:rsid w:val="00234C2C"/>
    <w:rsid w:val="00235145"/>
    <w:rsid w:val="00235440"/>
    <w:rsid w:val="002356DE"/>
    <w:rsid w:val="00235C33"/>
    <w:rsid w:val="00235E54"/>
    <w:rsid w:val="00235EF8"/>
    <w:rsid w:val="002360DB"/>
    <w:rsid w:val="0023613D"/>
    <w:rsid w:val="0023616C"/>
    <w:rsid w:val="0023647A"/>
    <w:rsid w:val="002364E0"/>
    <w:rsid w:val="002369A0"/>
    <w:rsid w:val="00236A36"/>
    <w:rsid w:val="00237366"/>
    <w:rsid w:val="00237818"/>
    <w:rsid w:val="00237A4E"/>
    <w:rsid w:val="00237D6A"/>
    <w:rsid w:val="00237EAD"/>
    <w:rsid w:val="00237F7F"/>
    <w:rsid w:val="0024004F"/>
    <w:rsid w:val="00240249"/>
    <w:rsid w:val="002402FE"/>
    <w:rsid w:val="002406DF"/>
    <w:rsid w:val="0024086E"/>
    <w:rsid w:val="00240873"/>
    <w:rsid w:val="00240A5E"/>
    <w:rsid w:val="00240BCB"/>
    <w:rsid w:val="002413F5"/>
    <w:rsid w:val="002419F4"/>
    <w:rsid w:val="00241BB5"/>
    <w:rsid w:val="0024207A"/>
    <w:rsid w:val="00242355"/>
    <w:rsid w:val="00242844"/>
    <w:rsid w:val="002428CB"/>
    <w:rsid w:val="0024304B"/>
    <w:rsid w:val="002433F4"/>
    <w:rsid w:val="00243584"/>
    <w:rsid w:val="0024394E"/>
    <w:rsid w:val="002439FF"/>
    <w:rsid w:val="00243D8E"/>
    <w:rsid w:val="00243DEE"/>
    <w:rsid w:val="00244475"/>
    <w:rsid w:val="00244AF2"/>
    <w:rsid w:val="00244D61"/>
    <w:rsid w:val="00244E9E"/>
    <w:rsid w:val="00244F32"/>
    <w:rsid w:val="00244F54"/>
    <w:rsid w:val="00245095"/>
    <w:rsid w:val="00245494"/>
    <w:rsid w:val="002456C3"/>
    <w:rsid w:val="00245703"/>
    <w:rsid w:val="002459D5"/>
    <w:rsid w:val="00245ADC"/>
    <w:rsid w:val="00245B59"/>
    <w:rsid w:val="00245D5C"/>
    <w:rsid w:val="0024622A"/>
    <w:rsid w:val="0024672A"/>
    <w:rsid w:val="002469C5"/>
    <w:rsid w:val="00246E58"/>
    <w:rsid w:val="00246E62"/>
    <w:rsid w:val="00246E91"/>
    <w:rsid w:val="002470F7"/>
    <w:rsid w:val="00247540"/>
    <w:rsid w:val="002477D5"/>
    <w:rsid w:val="00247D21"/>
    <w:rsid w:val="002502A5"/>
    <w:rsid w:val="002507B7"/>
    <w:rsid w:val="00251746"/>
    <w:rsid w:val="00251945"/>
    <w:rsid w:val="002520A9"/>
    <w:rsid w:val="0025217B"/>
    <w:rsid w:val="002522B5"/>
    <w:rsid w:val="002524B3"/>
    <w:rsid w:val="002525ED"/>
    <w:rsid w:val="002529E6"/>
    <w:rsid w:val="00252BFC"/>
    <w:rsid w:val="00253317"/>
    <w:rsid w:val="0025332B"/>
    <w:rsid w:val="0025344A"/>
    <w:rsid w:val="002536B5"/>
    <w:rsid w:val="002546E1"/>
    <w:rsid w:val="00254ACA"/>
    <w:rsid w:val="00254F0A"/>
    <w:rsid w:val="002553F3"/>
    <w:rsid w:val="00255861"/>
    <w:rsid w:val="002559BF"/>
    <w:rsid w:val="0025608F"/>
    <w:rsid w:val="0025626E"/>
    <w:rsid w:val="002562D8"/>
    <w:rsid w:val="00256A98"/>
    <w:rsid w:val="00256EE2"/>
    <w:rsid w:val="00256FCA"/>
    <w:rsid w:val="002571D3"/>
    <w:rsid w:val="00257288"/>
    <w:rsid w:val="00257498"/>
    <w:rsid w:val="002575CE"/>
    <w:rsid w:val="0025762B"/>
    <w:rsid w:val="0025766B"/>
    <w:rsid w:val="00257AB8"/>
    <w:rsid w:val="00257BCB"/>
    <w:rsid w:val="00257BD8"/>
    <w:rsid w:val="00257D2E"/>
    <w:rsid w:val="002601AA"/>
    <w:rsid w:val="00260424"/>
    <w:rsid w:val="0026051F"/>
    <w:rsid w:val="0026062F"/>
    <w:rsid w:val="0026074B"/>
    <w:rsid w:val="002608A5"/>
    <w:rsid w:val="00260A48"/>
    <w:rsid w:val="00260D1C"/>
    <w:rsid w:val="00260E25"/>
    <w:rsid w:val="00260FE0"/>
    <w:rsid w:val="0026127B"/>
    <w:rsid w:val="0026194A"/>
    <w:rsid w:val="00261E06"/>
    <w:rsid w:val="00261EFA"/>
    <w:rsid w:val="00261FA1"/>
    <w:rsid w:val="002621BA"/>
    <w:rsid w:val="002621BC"/>
    <w:rsid w:val="0026252F"/>
    <w:rsid w:val="00262656"/>
    <w:rsid w:val="00262702"/>
    <w:rsid w:val="00262758"/>
    <w:rsid w:val="0026294B"/>
    <w:rsid w:val="00262C33"/>
    <w:rsid w:val="00262DF0"/>
    <w:rsid w:val="002630C3"/>
    <w:rsid w:val="002631DE"/>
    <w:rsid w:val="0026324D"/>
    <w:rsid w:val="00263899"/>
    <w:rsid w:val="00263AB0"/>
    <w:rsid w:val="00263B57"/>
    <w:rsid w:val="002644CD"/>
    <w:rsid w:val="002644FB"/>
    <w:rsid w:val="002645DC"/>
    <w:rsid w:val="00264CAA"/>
    <w:rsid w:val="00264DF1"/>
    <w:rsid w:val="002654EF"/>
    <w:rsid w:val="00265F18"/>
    <w:rsid w:val="00266C48"/>
    <w:rsid w:val="00266DC6"/>
    <w:rsid w:val="00266F72"/>
    <w:rsid w:val="00267240"/>
    <w:rsid w:val="00267B50"/>
    <w:rsid w:val="00267EC4"/>
    <w:rsid w:val="002703B0"/>
    <w:rsid w:val="002704A0"/>
    <w:rsid w:val="00270940"/>
    <w:rsid w:val="00270A16"/>
    <w:rsid w:val="00270B4C"/>
    <w:rsid w:val="00270DF7"/>
    <w:rsid w:val="00270E98"/>
    <w:rsid w:val="0027109E"/>
    <w:rsid w:val="00271158"/>
    <w:rsid w:val="00271326"/>
    <w:rsid w:val="002713FD"/>
    <w:rsid w:val="002714D5"/>
    <w:rsid w:val="00271785"/>
    <w:rsid w:val="00271A4C"/>
    <w:rsid w:val="00271A67"/>
    <w:rsid w:val="00271B17"/>
    <w:rsid w:val="00271B2B"/>
    <w:rsid w:val="00271D9F"/>
    <w:rsid w:val="00271E05"/>
    <w:rsid w:val="00271EDC"/>
    <w:rsid w:val="00272168"/>
    <w:rsid w:val="00272516"/>
    <w:rsid w:val="0027255B"/>
    <w:rsid w:val="002737BC"/>
    <w:rsid w:val="00273801"/>
    <w:rsid w:val="00273807"/>
    <w:rsid w:val="002738F9"/>
    <w:rsid w:val="00273D1E"/>
    <w:rsid w:val="002743F1"/>
    <w:rsid w:val="0027497E"/>
    <w:rsid w:val="00274D32"/>
    <w:rsid w:val="00274F9D"/>
    <w:rsid w:val="002750CF"/>
    <w:rsid w:val="002751E7"/>
    <w:rsid w:val="0027529D"/>
    <w:rsid w:val="0027547F"/>
    <w:rsid w:val="00275635"/>
    <w:rsid w:val="002758DA"/>
    <w:rsid w:val="0027599A"/>
    <w:rsid w:val="00275BD6"/>
    <w:rsid w:val="00275C2B"/>
    <w:rsid w:val="00276286"/>
    <w:rsid w:val="002763A4"/>
    <w:rsid w:val="002763BE"/>
    <w:rsid w:val="00276754"/>
    <w:rsid w:val="002767A6"/>
    <w:rsid w:val="00276818"/>
    <w:rsid w:val="00276AF8"/>
    <w:rsid w:val="00276D5A"/>
    <w:rsid w:val="00276EF9"/>
    <w:rsid w:val="002771BC"/>
    <w:rsid w:val="00277394"/>
    <w:rsid w:val="002773AA"/>
    <w:rsid w:val="002774A5"/>
    <w:rsid w:val="00277C25"/>
    <w:rsid w:val="00280045"/>
    <w:rsid w:val="0028039E"/>
    <w:rsid w:val="00280676"/>
    <w:rsid w:val="00280707"/>
    <w:rsid w:val="00280AD7"/>
    <w:rsid w:val="00280EB6"/>
    <w:rsid w:val="00280F2C"/>
    <w:rsid w:val="0028108F"/>
    <w:rsid w:val="00281092"/>
    <w:rsid w:val="0028177B"/>
    <w:rsid w:val="00281BE6"/>
    <w:rsid w:val="00281D1B"/>
    <w:rsid w:val="002823DC"/>
    <w:rsid w:val="00282876"/>
    <w:rsid w:val="00282982"/>
    <w:rsid w:val="002829E9"/>
    <w:rsid w:val="00282ABD"/>
    <w:rsid w:val="00282E36"/>
    <w:rsid w:val="00282F44"/>
    <w:rsid w:val="00282FB0"/>
    <w:rsid w:val="00283560"/>
    <w:rsid w:val="00283613"/>
    <w:rsid w:val="00283DB0"/>
    <w:rsid w:val="00284069"/>
    <w:rsid w:val="002840EF"/>
    <w:rsid w:val="0028417B"/>
    <w:rsid w:val="00284404"/>
    <w:rsid w:val="00284C13"/>
    <w:rsid w:val="00284E7E"/>
    <w:rsid w:val="00285081"/>
    <w:rsid w:val="00285189"/>
    <w:rsid w:val="0028544A"/>
    <w:rsid w:val="00285452"/>
    <w:rsid w:val="002854BE"/>
    <w:rsid w:val="00285962"/>
    <w:rsid w:val="002859D6"/>
    <w:rsid w:val="00285F7D"/>
    <w:rsid w:val="00286069"/>
    <w:rsid w:val="0028683E"/>
    <w:rsid w:val="002868D3"/>
    <w:rsid w:val="00286D91"/>
    <w:rsid w:val="002870A6"/>
    <w:rsid w:val="00287158"/>
    <w:rsid w:val="002871FF"/>
    <w:rsid w:val="00287219"/>
    <w:rsid w:val="00287263"/>
    <w:rsid w:val="00287292"/>
    <w:rsid w:val="00287711"/>
    <w:rsid w:val="00287ACA"/>
    <w:rsid w:val="00287C1D"/>
    <w:rsid w:val="002900B6"/>
    <w:rsid w:val="002900BC"/>
    <w:rsid w:val="00290166"/>
    <w:rsid w:val="0029042D"/>
    <w:rsid w:val="00290B6E"/>
    <w:rsid w:val="00290DF2"/>
    <w:rsid w:val="00290F1E"/>
    <w:rsid w:val="0029103C"/>
    <w:rsid w:val="0029115B"/>
    <w:rsid w:val="002914F5"/>
    <w:rsid w:val="002915DF"/>
    <w:rsid w:val="0029161B"/>
    <w:rsid w:val="00291953"/>
    <w:rsid w:val="002922C6"/>
    <w:rsid w:val="0029243E"/>
    <w:rsid w:val="00292D7B"/>
    <w:rsid w:val="00292DE3"/>
    <w:rsid w:val="00293312"/>
    <w:rsid w:val="00293342"/>
    <w:rsid w:val="002933A4"/>
    <w:rsid w:val="00293498"/>
    <w:rsid w:val="00293589"/>
    <w:rsid w:val="002936BC"/>
    <w:rsid w:val="002940F6"/>
    <w:rsid w:val="00294314"/>
    <w:rsid w:val="00294904"/>
    <w:rsid w:val="002957CE"/>
    <w:rsid w:val="002958B3"/>
    <w:rsid w:val="00295924"/>
    <w:rsid w:val="00296087"/>
    <w:rsid w:val="002960F6"/>
    <w:rsid w:val="00296231"/>
    <w:rsid w:val="002962ED"/>
    <w:rsid w:val="002963F8"/>
    <w:rsid w:val="002967F6"/>
    <w:rsid w:val="00296A0E"/>
    <w:rsid w:val="00296DA3"/>
    <w:rsid w:val="00296FC5"/>
    <w:rsid w:val="00297214"/>
    <w:rsid w:val="0029753E"/>
    <w:rsid w:val="002976B4"/>
    <w:rsid w:val="00297B70"/>
    <w:rsid w:val="00297D27"/>
    <w:rsid w:val="00297F53"/>
    <w:rsid w:val="002A02BF"/>
    <w:rsid w:val="002A02F9"/>
    <w:rsid w:val="002A0594"/>
    <w:rsid w:val="002A08A3"/>
    <w:rsid w:val="002A0C11"/>
    <w:rsid w:val="002A0CD8"/>
    <w:rsid w:val="002A1062"/>
    <w:rsid w:val="002A1678"/>
    <w:rsid w:val="002A17D9"/>
    <w:rsid w:val="002A181C"/>
    <w:rsid w:val="002A1C19"/>
    <w:rsid w:val="002A1C93"/>
    <w:rsid w:val="002A1D74"/>
    <w:rsid w:val="002A1F4C"/>
    <w:rsid w:val="002A227A"/>
    <w:rsid w:val="002A2283"/>
    <w:rsid w:val="002A22FA"/>
    <w:rsid w:val="002A2598"/>
    <w:rsid w:val="002A2923"/>
    <w:rsid w:val="002A2B66"/>
    <w:rsid w:val="002A2C1F"/>
    <w:rsid w:val="002A2C71"/>
    <w:rsid w:val="002A2C89"/>
    <w:rsid w:val="002A2D5B"/>
    <w:rsid w:val="002A3544"/>
    <w:rsid w:val="002A3642"/>
    <w:rsid w:val="002A3D67"/>
    <w:rsid w:val="002A3DCB"/>
    <w:rsid w:val="002A3FD8"/>
    <w:rsid w:val="002A406E"/>
    <w:rsid w:val="002A4138"/>
    <w:rsid w:val="002A41B1"/>
    <w:rsid w:val="002A4A1D"/>
    <w:rsid w:val="002A5162"/>
    <w:rsid w:val="002A58D3"/>
    <w:rsid w:val="002A59DC"/>
    <w:rsid w:val="002A5B8C"/>
    <w:rsid w:val="002A5E09"/>
    <w:rsid w:val="002A5EE0"/>
    <w:rsid w:val="002A5F35"/>
    <w:rsid w:val="002A65FB"/>
    <w:rsid w:val="002A6878"/>
    <w:rsid w:val="002A68A1"/>
    <w:rsid w:val="002A6DCE"/>
    <w:rsid w:val="002A77ED"/>
    <w:rsid w:val="002A7CC1"/>
    <w:rsid w:val="002A7E8A"/>
    <w:rsid w:val="002B0039"/>
    <w:rsid w:val="002B0055"/>
    <w:rsid w:val="002B0462"/>
    <w:rsid w:val="002B048F"/>
    <w:rsid w:val="002B04F5"/>
    <w:rsid w:val="002B0514"/>
    <w:rsid w:val="002B08AF"/>
    <w:rsid w:val="002B0C3B"/>
    <w:rsid w:val="002B1043"/>
    <w:rsid w:val="002B14F7"/>
    <w:rsid w:val="002B1C01"/>
    <w:rsid w:val="002B1C03"/>
    <w:rsid w:val="002B1E26"/>
    <w:rsid w:val="002B20BC"/>
    <w:rsid w:val="002B23A9"/>
    <w:rsid w:val="002B29D4"/>
    <w:rsid w:val="002B2C6F"/>
    <w:rsid w:val="002B2EF7"/>
    <w:rsid w:val="002B3158"/>
    <w:rsid w:val="002B320E"/>
    <w:rsid w:val="002B3243"/>
    <w:rsid w:val="002B32EC"/>
    <w:rsid w:val="002B3546"/>
    <w:rsid w:val="002B365E"/>
    <w:rsid w:val="002B39E2"/>
    <w:rsid w:val="002B3BF2"/>
    <w:rsid w:val="002B433B"/>
    <w:rsid w:val="002B4452"/>
    <w:rsid w:val="002B48EF"/>
    <w:rsid w:val="002B4D19"/>
    <w:rsid w:val="002B4F29"/>
    <w:rsid w:val="002B540A"/>
    <w:rsid w:val="002B54AB"/>
    <w:rsid w:val="002B5B3E"/>
    <w:rsid w:val="002B5C70"/>
    <w:rsid w:val="002B5E73"/>
    <w:rsid w:val="002B5F16"/>
    <w:rsid w:val="002B5FE8"/>
    <w:rsid w:val="002B605E"/>
    <w:rsid w:val="002B6508"/>
    <w:rsid w:val="002B656F"/>
    <w:rsid w:val="002B681D"/>
    <w:rsid w:val="002B6883"/>
    <w:rsid w:val="002B6904"/>
    <w:rsid w:val="002B6A9A"/>
    <w:rsid w:val="002B6B1A"/>
    <w:rsid w:val="002B6F23"/>
    <w:rsid w:val="002B708B"/>
    <w:rsid w:val="002B7593"/>
    <w:rsid w:val="002B78C2"/>
    <w:rsid w:val="002B7A37"/>
    <w:rsid w:val="002B7EDC"/>
    <w:rsid w:val="002C00DC"/>
    <w:rsid w:val="002C02ED"/>
    <w:rsid w:val="002C0337"/>
    <w:rsid w:val="002C03BB"/>
    <w:rsid w:val="002C0EB1"/>
    <w:rsid w:val="002C1333"/>
    <w:rsid w:val="002C16AC"/>
    <w:rsid w:val="002C1BCF"/>
    <w:rsid w:val="002C1F7C"/>
    <w:rsid w:val="002C21AA"/>
    <w:rsid w:val="002C2D02"/>
    <w:rsid w:val="002C2E0D"/>
    <w:rsid w:val="002C2F69"/>
    <w:rsid w:val="002C31E0"/>
    <w:rsid w:val="002C3796"/>
    <w:rsid w:val="002C37B5"/>
    <w:rsid w:val="002C3D03"/>
    <w:rsid w:val="002C3E4E"/>
    <w:rsid w:val="002C4608"/>
    <w:rsid w:val="002C4812"/>
    <w:rsid w:val="002C4CFF"/>
    <w:rsid w:val="002C57C6"/>
    <w:rsid w:val="002C57F4"/>
    <w:rsid w:val="002C5924"/>
    <w:rsid w:val="002C5973"/>
    <w:rsid w:val="002C5A1E"/>
    <w:rsid w:val="002C5ABC"/>
    <w:rsid w:val="002C5BC8"/>
    <w:rsid w:val="002C5CCC"/>
    <w:rsid w:val="002C5D04"/>
    <w:rsid w:val="002C5F4B"/>
    <w:rsid w:val="002C6029"/>
    <w:rsid w:val="002C64A6"/>
    <w:rsid w:val="002C6606"/>
    <w:rsid w:val="002C663C"/>
    <w:rsid w:val="002C67E2"/>
    <w:rsid w:val="002C6869"/>
    <w:rsid w:val="002C6E03"/>
    <w:rsid w:val="002C6E39"/>
    <w:rsid w:val="002C717E"/>
    <w:rsid w:val="002C729E"/>
    <w:rsid w:val="002C7447"/>
    <w:rsid w:val="002C7CCA"/>
    <w:rsid w:val="002D0217"/>
    <w:rsid w:val="002D0256"/>
    <w:rsid w:val="002D06E4"/>
    <w:rsid w:val="002D08BE"/>
    <w:rsid w:val="002D0EC7"/>
    <w:rsid w:val="002D14A4"/>
    <w:rsid w:val="002D173F"/>
    <w:rsid w:val="002D1837"/>
    <w:rsid w:val="002D1A61"/>
    <w:rsid w:val="002D1C87"/>
    <w:rsid w:val="002D216E"/>
    <w:rsid w:val="002D21FA"/>
    <w:rsid w:val="002D2391"/>
    <w:rsid w:val="002D2392"/>
    <w:rsid w:val="002D26A5"/>
    <w:rsid w:val="002D273D"/>
    <w:rsid w:val="002D27D3"/>
    <w:rsid w:val="002D2822"/>
    <w:rsid w:val="002D2C86"/>
    <w:rsid w:val="002D2EAE"/>
    <w:rsid w:val="002D2FAD"/>
    <w:rsid w:val="002D2FC4"/>
    <w:rsid w:val="002D3078"/>
    <w:rsid w:val="002D30B4"/>
    <w:rsid w:val="002D3160"/>
    <w:rsid w:val="002D39E5"/>
    <w:rsid w:val="002D3D3E"/>
    <w:rsid w:val="002D3E18"/>
    <w:rsid w:val="002D3FE6"/>
    <w:rsid w:val="002D432C"/>
    <w:rsid w:val="002D471F"/>
    <w:rsid w:val="002D51F9"/>
    <w:rsid w:val="002D5405"/>
    <w:rsid w:val="002D54B9"/>
    <w:rsid w:val="002D55B6"/>
    <w:rsid w:val="002D580C"/>
    <w:rsid w:val="002D5940"/>
    <w:rsid w:val="002D5D2B"/>
    <w:rsid w:val="002D5F0F"/>
    <w:rsid w:val="002D61C3"/>
    <w:rsid w:val="002D6968"/>
    <w:rsid w:val="002D6B4D"/>
    <w:rsid w:val="002D6B77"/>
    <w:rsid w:val="002D704A"/>
    <w:rsid w:val="002D7066"/>
    <w:rsid w:val="002D7543"/>
    <w:rsid w:val="002D7A73"/>
    <w:rsid w:val="002E00F6"/>
    <w:rsid w:val="002E03F4"/>
    <w:rsid w:val="002E0666"/>
    <w:rsid w:val="002E07DB"/>
    <w:rsid w:val="002E0876"/>
    <w:rsid w:val="002E0A77"/>
    <w:rsid w:val="002E0D53"/>
    <w:rsid w:val="002E0E85"/>
    <w:rsid w:val="002E1055"/>
    <w:rsid w:val="002E1138"/>
    <w:rsid w:val="002E133A"/>
    <w:rsid w:val="002E15EF"/>
    <w:rsid w:val="002E18B2"/>
    <w:rsid w:val="002E1A95"/>
    <w:rsid w:val="002E1B16"/>
    <w:rsid w:val="002E1D84"/>
    <w:rsid w:val="002E23FE"/>
    <w:rsid w:val="002E24E4"/>
    <w:rsid w:val="002E2687"/>
    <w:rsid w:val="002E27E5"/>
    <w:rsid w:val="002E28BC"/>
    <w:rsid w:val="002E2A10"/>
    <w:rsid w:val="002E3171"/>
    <w:rsid w:val="002E32ED"/>
    <w:rsid w:val="002E3B79"/>
    <w:rsid w:val="002E3C2D"/>
    <w:rsid w:val="002E3DD2"/>
    <w:rsid w:val="002E3DE9"/>
    <w:rsid w:val="002E45D2"/>
    <w:rsid w:val="002E482E"/>
    <w:rsid w:val="002E48AA"/>
    <w:rsid w:val="002E49FE"/>
    <w:rsid w:val="002E4AB1"/>
    <w:rsid w:val="002E4CF0"/>
    <w:rsid w:val="002E4E32"/>
    <w:rsid w:val="002E53D7"/>
    <w:rsid w:val="002E547D"/>
    <w:rsid w:val="002E5570"/>
    <w:rsid w:val="002E5B05"/>
    <w:rsid w:val="002E5B5B"/>
    <w:rsid w:val="002E5C35"/>
    <w:rsid w:val="002E5C78"/>
    <w:rsid w:val="002E5E21"/>
    <w:rsid w:val="002E5F5C"/>
    <w:rsid w:val="002E5FF4"/>
    <w:rsid w:val="002E65F4"/>
    <w:rsid w:val="002E666A"/>
    <w:rsid w:val="002E693E"/>
    <w:rsid w:val="002E6ED1"/>
    <w:rsid w:val="002E70C7"/>
    <w:rsid w:val="002E70DD"/>
    <w:rsid w:val="002E7208"/>
    <w:rsid w:val="002E74FA"/>
    <w:rsid w:val="002E78F4"/>
    <w:rsid w:val="002E7943"/>
    <w:rsid w:val="002E7A33"/>
    <w:rsid w:val="002E7A7F"/>
    <w:rsid w:val="002E7BD8"/>
    <w:rsid w:val="002E7EFF"/>
    <w:rsid w:val="002F001F"/>
    <w:rsid w:val="002F037E"/>
    <w:rsid w:val="002F0643"/>
    <w:rsid w:val="002F0AFF"/>
    <w:rsid w:val="002F0D94"/>
    <w:rsid w:val="002F0DD7"/>
    <w:rsid w:val="002F0E40"/>
    <w:rsid w:val="002F0ED4"/>
    <w:rsid w:val="002F0FCA"/>
    <w:rsid w:val="002F100D"/>
    <w:rsid w:val="002F18F0"/>
    <w:rsid w:val="002F19B0"/>
    <w:rsid w:val="002F1F5C"/>
    <w:rsid w:val="002F2080"/>
    <w:rsid w:val="002F21AA"/>
    <w:rsid w:val="002F29DA"/>
    <w:rsid w:val="002F2BA5"/>
    <w:rsid w:val="002F2C21"/>
    <w:rsid w:val="002F2E79"/>
    <w:rsid w:val="002F2F25"/>
    <w:rsid w:val="002F2F9E"/>
    <w:rsid w:val="002F3536"/>
    <w:rsid w:val="002F3B4F"/>
    <w:rsid w:val="002F428B"/>
    <w:rsid w:val="002F4649"/>
    <w:rsid w:val="002F4774"/>
    <w:rsid w:val="002F49EB"/>
    <w:rsid w:val="002F49F2"/>
    <w:rsid w:val="002F4AC2"/>
    <w:rsid w:val="002F4BD4"/>
    <w:rsid w:val="002F53F7"/>
    <w:rsid w:val="002F6233"/>
    <w:rsid w:val="002F62F5"/>
    <w:rsid w:val="002F63E9"/>
    <w:rsid w:val="002F6516"/>
    <w:rsid w:val="002F6691"/>
    <w:rsid w:val="002F67E5"/>
    <w:rsid w:val="002F67E8"/>
    <w:rsid w:val="002F680B"/>
    <w:rsid w:val="002F6ABF"/>
    <w:rsid w:val="002F6ACA"/>
    <w:rsid w:val="002F7635"/>
    <w:rsid w:val="002F79CD"/>
    <w:rsid w:val="002F7CC6"/>
    <w:rsid w:val="003004C1"/>
    <w:rsid w:val="0030084C"/>
    <w:rsid w:val="00300981"/>
    <w:rsid w:val="003009EF"/>
    <w:rsid w:val="003009F9"/>
    <w:rsid w:val="00300AC0"/>
    <w:rsid w:val="00300BE1"/>
    <w:rsid w:val="00300C5E"/>
    <w:rsid w:val="00300EF8"/>
    <w:rsid w:val="00300F77"/>
    <w:rsid w:val="0030119B"/>
    <w:rsid w:val="003012D2"/>
    <w:rsid w:val="003015F5"/>
    <w:rsid w:val="00301758"/>
    <w:rsid w:val="003019EE"/>
    <w:rsid w:val="00301A85"/>
    <w:rsid w:val="00301DEF"/>
    <w:rsid w:val="00301EEB"/>
    <w:rsid w:val="00301F03"/>
    <w:rsid w:val="003020DD"/>
    <w:rsid w:val="00302256"/>
    <w:rsid w:val="003022CB"/>
    <w:rsid w:val="003028D4"/>
    <w:rsid w:val="00302C42"/>
    <w:rsid w:val="00303050"/>
    <w:rsid w:val="0030341F"/>
    <w:rsid w:val="0030397E"/>
    <w:rsid w:val="00303B61"/>
    <w:rsid w:val="00303C77"/>
    <w:rsid w:val="003041C2"/>
    <w:rsid w:val="00304791"/>
    <w:rsid w:val="00304AA4"/>
    <w:rsid w:val="00304FEE"/>
    <w:rsid w:val="003051FF"/>
    <w:rsid w:val="003053FA"/>
    <w:rsid w:val="003055B8"/>
    <w:rsid w:val="00305C0E"/>
    <w:rsid w:val="00305FA8"/>
    <w:rsid w:val="00306536"/>
    <w:rsid w:val="00306801"/>
    <w:rsid w:val="00306D03"/>
    <w:rsid w:val="00306E10"/>
    <w:rsid w:val="00306F21"/>
    <w:rsid w:val="00307184"/>
    <w:rsid w:val="003079AA"/>
    <w:rsid w:val="00307A4B"/>
    <w:rsid w:val="00307AE8"/>
    <w:rsid w:val="00307D2B"/>
    <w:rsid w:val="00307E39"/>
    <w:rsid w:val="003100A7"/>
    <w:rsid w:val="0031056E"/>
    <w:rsid w:val="00310A73"/>
    <w:rsid w:val="00310EDB"/>
    <w:rsid w:val="00311223"/>
    <w:rsid w:val="0031123D"/>
    <w:rsid w:val="00311843"/>
    <w:rsid w:val="0031199C"/>
    <w:rsid w:val="00311A82"/>
    <w:rsid w:val="00311AE0"/>
    <w:rsid w:val="00311B32"/>
    <w:rsid w:val="00311BD9"/>
    <w:rsid w:val="00311E6D"/>
    <w:rsid w:val="00311EB9"/>
    <w:rsid w:val="00311EC9"/>
    <w:rsid w:val="00312B6A"/>
    <w:rsid w:val="00312DBD"/>
    <w:rsid w:val="00313726"/>
    <w:rsid w:val="003139A2"/>
    <w:rsid w:val="00313D83"/>
    <w:rsid w:val="00313DB2"/>
    <w:rsid w:val="003144A6"/>
    <w:rsid w:val="0031496B"/>
    <w:rsid w:val="00314EEC"/>
    <w:rsid w:val="00314FFD"/>
    <w:rsid w:val="0031555F"/>
    <w:rsid w:val="00315581"/>
    <w:rsid w:val="0031584C"/>
    <w:rsid w:val="00315AB2"/>
    <w:rsid w:val="00315E88"/>
    <w:rsid w:val="003164D7"/>
    <w:rsid w:val="00316BF5"/>
    <w:rsid w:val="00316F40"/>
    <w:rsid w:val="00316F67"/>
    <w:rsid w:val="00317174"/>
    <w:rsid w:val="003171F5"/>
    <w:rsid w:val="003172A4"/>
    <w:rsid w:val="00317306"/>
    <w:rsid w:val="0031766B"/>
    <w:rsid w:val="00317910"/>
    <w:rsid w:val="00317CA5"/>
    <w:rsid w:val="00317CFB"/>
    <w:rsid w:val="0032009B"/>
    <w:rsid w:val="003200C1"/>
    <w:rsid w:val="00320143"/>
    <w:rsid w:val="003204B6"/>
    <w:rsid w:val="003205EA"/>
    <w:rsid w:val="00320C4D"/>
    <w:rsid w:val="00320E46"/>
    <w:rsid w:val="003210D1"/>
    <w:rsid w:val="003216AF"/>
    <w:rsid w:val="003216F3"/>
    <w:rsid w:val="003219F0"/>
    <w:rsid w:val="00321C64"/>
    <w:rsid w:val="00322596"/>
    <w:rsid w:val="00322598"/>
    <w:rsid w:val="003229B0"/>
    <w:rsid w:val="003229F2"/>
    <w:rsid w:val="00322C66"/>
    <w:rsid w:val="00322D22"/>
    <w:rsid w:val="00322ED3"/>
    <w:rsid w:val="00322F08"/>
    <w:rsid w:val="00322F51"/>
    <w:rsid w:val="00323844"/>
    <w:rsid w:val="00323B31"/>
    <w:rsid w:val="00323B76"/>
    <w:rsid w:val="00323D04"/>
    <w:rsid w:val="003247C2"/>
    <w:rsid w:val="0032498A"/>
    <w:rsid w:val="00324B83"/>
    <w:rsid w:val="00325324"/>
    <w:rsid w:val="003254A0"/>
    <w:rsid w:val="0032564F"/>
    <w:rsid w:val="003258BF"/>
    <w:rsid w:val="003259F4"/>
    <w:rsid w:val="00325ABA"/>
    <w:rsid w:val="00325FF6"/>
    <w:rsid w:val="003260FB"/>
    <w:rsid w:val="00326B13"/>
    <w:rsid w:val="00326CCB"/>
    <w:rsid w:val="00326CEB"/>
    <w:rsid w:val="00326CEE"/>
    <w:rsid w:val="00326D6A"/>
    <w:rsid w:val="00326EA5"/>
    <w:rsid w:val="00326EEB"/>
    <w:rsid w:val="00327511"/>
    <w:rsid w:val="003275B6"/>
    <w:rsid w:val="003275F6"/>
    <w:rsid w:val="0032777D"/>
    <w:rsid w:val="00327836"/>
    <w:rsid w:val="00327EB3"/>
    <w:rsid w:val="00327FCA"/>
    <w:rsid w:val="0033015F"/>
    <w:rsid w:val="0033017A"/>
    <w:rsid w:val="0033059E"/>
    <w:rsid w:val="00330C19"/>
    <w:rsid w:val="00330D86"/>
    <w:rsid w:val="003311EC"/>
    <w:rsid w:val="003312CE"/>
    <w:rsid w:val="00331461"/>
    <w:rsid w:val="00331610"/>
    <w:rsid w:val="00331860"/>
    <w:rsid w:val="003318D7"/>
    <w:rsid w:val="00331A03"/>
    <w:rsid w:val="00331CE7"/>
    <w:rsid w:val="00331E1B"/>
    <w:rsid w:val="0033206F"/>
    <w:rsid w:val="00332635"/>
    <w:rsid w:val="00332684"/>
    <w:rsid w:val="003328C1"/>
    <w:rsid w:val="00332D17"/>
    <w:rsid w:val="00332D7C"/>
    <w:rsid w:val="00332EE2"/>
    <w:rsid w:val="00332F74"/>
    <w:rsid w:val="003330C6"/>
    <w:rsid w:val="003337D8"/>
    <w:rsid w:val="0033390C"/>
    <w:rsid w:val="00333B63"/>
    <w:rsid w:val="003342C3"/>
    <w:rsid w:val="0033432F"/>
    <w:rsid w:val="003346F0"/>
    <w:rsid w:val="00334899"/>
    <w:rsid w:val="00334A41"/>
    <w:rsid w:val="00335410"/>
    <w:rsid w:val="0033580F"/>
    <w:rsid w:val="00335C20"/>
    <w:rsid w:val="00335FA6"/>
    <w:rsid w:val="0033600D"/>
    <w:rsid w:val="003361F1"/>
    <w:rsid w:val="00336393"/>
    <w:rsid w:val="00336BA0"/>
    <w:rsid w:val="00336EE4"/>
    <w:rsid w:val="00337039"/>
    <w:rsid w:val="0033722A"/>
    <w:rsid w:val="00337F00"/>
    <w:rsid w:val="00340050"/>
    <w:rsid w:val="00340195"/>
    <w:rsid w:val="00340311"/>
    <w:rsid w:val="003406D5"/>
    <w:rsid w:val="00340A72"/>
    <w:rsid w:val="0034149E"/>
    <w:rsid w:val="00341757"/>
    <w:rsid w:val="0034187E"/>
    <w:rsid w:val="00341903"/>
    <w:rsid w:val="003419DA"/>
    <w:rsid w:val="00341EBC"/>
    <w:rsid w:val="00342086"/>
    <w:rsid w:val="003422FE"/>
    <w:rsid w:val="0034233A"/>
    <w:rsid w:val="0034239B"/>
    <w:rsid w:val="003423B5"/>
    <w:rsid w:val="0034253A"/>
    <w:rsid w:val="0034293C"/>
    <w:rsid w:val="00342E44"/>
    <w:rsid w:val="00343162"/>
    <w:rsid w:val="00343260"/>
    <w:rsid w:val="0034375E"/>
    <w:rsid w:val="00343A86"/>
    <w:rsid w:val="00343AD6"/>
    <w:rsid w:val="00343B25"/>
    <w:rsid w:val="00343C23"/>
    <w:rsid w:val="00343CB2"/>
    <w:rsid w:val="00343EB0"/>
    <w:rsid w:val="0034415C"/>
    <w:rsid w:val="0034457E"/>
    <w:rsid w:val="00344665"/>
    <w:rsid w:val="0034487A"/>
    <w:rsid w:val="00345085"/>
    <w:rsid w:val="003450E3"/>
    <w:rsid w:val="0034531C"/>
    <w:rsid w:val="0034556B"/>
    <w:rsid w:val="00345891"/>
    <w:rsid w:val="00345F87"/>
    <w:rsid w:val="003460F5"/>
    <w:rsid w:val="003468D9"/>
    <w:rsid w:val="00346CB8"/>
    <w:rsid w:val="0034722E"/>
    <w:rsid w:val="00347250"/>
    <w:rsid w:val="003478A9"/>
    <w:rsid w:val="003478DA"/>
    <w:rsid w:val="00350055"/>
    <w:rsid w:val="003500BF"/>
    <w:rsid w:val="00350596"/>
    <w:rsid w:val="0035064E"/>
    <w:rsid w:val="00350825"/>
    <w:rsid w:val="003508A8"/>
    <w:rsid w:val="00350A07"/>
    <w:rsid w:val="00350ABF"/>
    <w:rsid w:val="00350FA7"/>
    <w:rsid w:val="00351071"/>
    <w:rsid w:val="003510E9"/>
    <w:rsid w:val="003512F3"/>
    <w:rsid w:val="00351482"/>
    <w:rsid w:val="00351773"/>
    <w:rsid w:val="00351C09"/>
    <w:rsid w:val="00351F1E"/>
    <w:rsid w:val="00352014"/>
    <w:rsid w:val="0035228E"/>
    <w:rsid w:val="003523F2"/>
    <w:rsid w:val="0035256C"/>
    <w:rsid w:val="003526F8"/>
    <w:rsid w:val="00352973"/>
    <w:rsid w:val="00352C26"/>
    <w:rsid w:val="00352D93"/>
    <w:rsid w:val="00352E82"/>
    <w:rsid w:val="00353201"/>
    <w:rsid w:val="00353299"/>
    <w:rsid w:val="003537CC"/>
    <w:rsid w:val="003537DD"/>
    <w:rsid w:val="00353B56"/>
    <w:rsid w:val="00353DD7"/>
    <w:rsid w:val="003540E8"/>
    <w:rsid w:val="00354715"/>
    <w:rsid w:val="0035568D"/>
    <w:rsid w:val="003556A7"/>
    <w:rsid w:val="003558F9"/>
    <w:rsid w:val="00355B87"/>
    <w:rsid w:val="00355F4F"/>
    <w:rsid w:val="00355F83"/>
    <w:rsid w:val="0035636F"/>
    <w:rsid w:val="00356C0D"/>
    <w:rsid w:val="00356E2E"/>
    <w:rsid w:val="0035753B"/>
    <w:rsid w:val="003577DE"/>
    <w:rsid w:val="003577EB"/>
    <w:rsid w:val="00357800"/>
    <w:rsid w:val="0035795B"/>
    <w:rsid w:val="00357AB8"/>
    <w:rsid w:val="00357AEB"/>
    <w:rsid w:val="00357CF5"/>
    <w:rsid w:val="0036094B"/>
    <w:rsid w:val="00360C15"/>
    <w:rsid w:val="003617CD"/>
    <w:rsid w:val="003618E3"/>
    <w:rsid w:val="00361BE9"/>
    <w:rsid w:val="00362405"/>
    <w:rsid w:val="00362645"/>
    <w:rsid w:val="00362786"/>
    <w:rsid w:val="00362845"/>
    <w:rsid w:val="00362A8A"/>
    <w:rsid w:val="003637A1"/>
    <w:rsid w:val="003638B9"/>
    <w:rsid w:val="00363AF1"/>
    <w:rsid w:val="00363C02"/>
    <w:rsid w:val="00363D95"/>
    <w:rsid w:val="00364034"/>
    <w:rsid w:val="00364159"/>
    <w:rsid w:val="00364572"/>
    <w:rsid w:val="00364C52"/>
    <w:rsid w:val="003657F3"/>
    <w:rsid w:val="00365933"/>
    <w:rsid w:val="00365BE0"/>
    <w:rsid w:val="00365F52"/>
    <w:rsid w:val="00365FA0"/>
    <w:rsid w:val="003661FD"/>
    <w:rsid w:val="00366947"/>
    <w:rsid w:val="00366A8D"/>
    <w:rsid w:val="00366BA5"/>
    <w:rsid w:val="00366C7A"/>
    <w:rsid w:val="00366F47"/>
    <w:rsid w:val="00366FC8"/>
    <w:rsid w:val="00367385"/>
    <w:rsid w:val="0036755D"/>
    <w:rsid w:val="00367734"/>
    <w:rsid w:val="00367760"/>
    <w:rsid w:val="0036784B"/>
    <w:rsid w:val="0036796E"/>
    <w:rsid w:val="00367AD1"/>
    <w:rsid w:val="00367C32"/>
    <w:rsid w:val="003701A7"/>
    <w:rsid w:val="003702CA"/>
    <w:rsid w:val="00370339"/>
    <w:rsid w:val="003703C0"/>
    <w:rsid w:val="00370727"/>
    <w:rsid w:val="00370927"/>
    <w:rsid w:val="0037095B"/>
    <w:rsid w:val="00370BF5"/>
    <w:rsid w:val="00371401"/>
    <w:rsid w:val="00371BD8"/>
    <w:rsid w:val="00371BFB"/>
    <w:rsid w:val="00371CDB"/>
    <w:rsid w:val="0037203A"/>
    <w:rsid w:val="00372168"/>
    <w:rsid w:val="003722ED"/>
    <w:rsid w:val="0037258E"/>
    <w:rsid w:val="003727C7"/>
    <w:rsid w:val="00373020"/>
    <w:rsid w:val="00373109"/>
    <w:rsid w:val="00373137"/>
    <w:rsid w:val="003733B5"/>
    <w:rsid w:val="0037357F"/>
    <w:rsid w:val="00373C43"/>
    <w:rsid w:val="00373DD0"/>
    <w:rsid w:val="00374050"/>
    <w:rsid w:val="0037412A"/>
    <w:rsid w:val="003742A0"/>
    <w:rsid w:val="003744E7"/>
    <w:rsid w:val="003745D0"/>
    <w:rsid w:val="003746AA"/>
    <w:rsid w:val="00374AEF"/>
    <w:rsid w:val="00374B94"/>
    <w:rsid w:val="00374C12"/>
    <w:rsid w:val="003754C7"/>
    <w:rsid w:val="00375B20"/>
    <w:rsid w:val="00375DEF"/>
    <w:rsid w:val="00375FBF"/>
    <w:rsid w:val="00376472"/>
    <w:rsid w:val="003768DB"/>
    <w:rsid w:val="00376934"/>
    <w:rsid w:val="00376CD8"/>
    <w:rsid w:val="00377616"/>
    <w:rsid w:val="0037788D"/>
    <w:rsid w:val="003778FA"/>
    <w:rsid w:val="00377BB3"/>
    <w:rsid w:val="0038007D"/>
    <w:rsid w:val="003803F2"/>
    <w:rsid w:val="003803FC"/>
    <w:rsid w:val="00380463"/>
    <w:rsid w:val="00380536"/>
    <w:rsid w:val="003806D5"/>
    <w:rsid w:val="0038095B"/>
    <w:rsid w:val="003809AA"/>
    <w:rsid w:val="00381056"/>
    <w:rsid w:val="00381322"/>
    <w:rsid w:val="00381764"/>
    <w:rsid w:val="00381ABE"/>
    <w:rsid w:val="00381EF6"/>
    <w:rsid w:val="003820B3"/>
    <w:rsid w:val="003826E9"/>
    <w:rsid w:val="003827FE"/>
    <w:rsid w:val="00382BD6"/>
    <w:rsid w:val="00382CEA"/>
    <w:rsid w:val="00382DA2"/>
    <w:rsid w:val="00382E58"/>
    <w:rsid w:val="0038315F"/>
    <w:rsid w:val="00383170"/>
    <w:rsid w:val="0038323F"/>
    <w:rsid w:val="00383CA4"/>
    <w:rsid w:val="00383D6F"/>
    <w:rsid w:val="003841CD"/>
    <w:rsid w:val="0038452A"/>
    <w:rsid w:val="003845B1"/>
    <w:rsid w:val="00385059"/>
    <w:rsid w:val="003858C6"/>
    <w:rsid w:val="00386108"/>
    <w:rsid w:val="0038615E"/>
    <w:rsid w:val="00386163"/>
    <w:rsid w:val="00386227"/>
    <w:rsid w:val="0038703E"/>
    <w:rsid w:val="00387351"/>
    <w:rsid w:val="00387376"/>
    <w:rsid w:val="003873DA"/>
    <w:rsid w:val="00387A96"/>
    <w:rsid w:val="00387D5B"/>
    <w:rsid w:val="003900A3"/>
    <w:rsid w:val="003903AE"/>
    <w:rsid w:val="003905F4"/>
    <w:rsid w:val="00390A56"/>
    <w:rsid w:val="00390A72"/>
    <w:rsid w:val="00390BB9"/>
    <w:rsid w:val="00390BFB"/>
    <w:rsid w:val="00390EA2"/>
    <w:rsid w:val="00391256"/>
    <w:rsid w:val="003915FB"/>
    <w:rsid w:val="0039184F"/>
    <w:rsid w:val="003919BD"/>
    <w:rsid w:val="00391E55"/>
    <w:rsid w:val="00392529"/>
    <w:rsid w:val="003927DC"/>
    <w:rsid w:val="00392A3C"/>
    <w:rsid w:val="00392F01"/>
    <w:rsid w:val="003930FE"/>
    <w:rsid w:val="00393237"/>
    <w:rsid w:val="003935B4"/>
    <w:rsid w:val="0039388F"/>
    <w:rsid w:val="003938E0"/>
    <w:rsid w:val="00394045"/>
    <w:rsid w:val="00395815"/>
    <w:rsid w:val="00395BB4"/>
    <w:rsid w:val="00395C48"/>
    <w:rsid w:val="00395D74"/>
    <w:rsid w:val="003962E8"/>
    <w:rsid w:val="00396542"/>
    <w:rsid w:val="00396624"/>
    <w:rsid w:val="003967A7"/>
    <w:rsid w:val="00396938"/>
    <w:rsid w:val="00396FC6"/>
    <w:rsid w:val="00397178"/>
    <w:rsid w:val="0039744E"/>
    <w:rsid w:val="00397842"/>
    <w:rsid w:val="003978BD"/>
    <w:rsid w:val="003A0127"/>
    <w:rsid w:val="003A0824"/>
    <w:rsid w:val="003A0CD5"/>
    <w:rsid w:val="003A0FC4"/>
    <w:rsid w:val="003A1105"/>
    <w:rsid w:val="003A1191"/>
    <w:rsid w:val="003A129C"/>
    <w:rsid w:val="003A17A5"/>
    <w:rsid w:val="003A180F"/>
    <w:rsid w:val="003A19B5"/>
    <w:rsid w:val="003A1D16"/>
    <w:rsid w:val="003A1F66"/>
    <w:rsid w:val="003A2306"/>
    <w:rsid w:val="003A26AC"/>
    <w:rsid w:val="003A27A5"/>
    <w:rsid w:val="003A2851"/>
    <w:rsid w:val="003A29B9"/>
    <w:rsid w:val="003A29C9"/>
    <w:rsid w:val="003A29CC"/>
    <w:rsid w:val="003A2A31"/>
    <w:rsid w:val="003A2BC2"/>
    <w:rsid w:val="003A30CA"/>
    <w:rsid w:val="003A34EE"/>
    <w:rsid w:val="003A36A5"/>
    <w:rsid w:val="003A4114"/>
    <w:rsid w:val="003A438C"/>
    <w:rsid w:val="003A444D"/>
    <w:rsid w:val="003A44DF"/>
    <w:rsid w:val="003A44F4"/>
    <w:rsid w:val="003A4ADF"/>
    <w:rsid w:val="003A4DD1"/>
    <w:rsid w:val="003A4F0B"/>
    <w:rsid w:val="003A544B"/>
    <w:rsid w:val="003A5649"/>
    <w:rsid w:val="003A59D6"/>
    <w:rsid w:val="003A5E5B"/>
    <w:rsid w:val="003A6029"/>
    <w:rsid w:val="003A64CD"/>
    <w:rsid w:val="003A64D0"/>
    <w:rsid w:val="003A6661"/>
    <w:rsid w:val="003A678D"/>
    <w:rsid w:val="003A6ACD"/>
    <w:rsid w:val="003A6CB1"/>
    <w:rsid w:val="003A6D4B"/>
    <w:rsid w:val="003A6E2E"/>
    <w:rsid w:val="003A6F00"/>
    <w:rsid w:val="003A7233"/>
    <w:rsid w:val="003A7257"/>
    <w:rsid w:val="003A74E6"/>
    <w:rsid w:val="003A7739"/>
    <w:rsid w:val="003A7882"/>
    <w:rsid w:val="003A7953"/>
    <w:rsid w:val="003A7B58"/>
    <w:rsid w:val="003A7B8A"/>
    <w:rsid w:val="003A7BA1"/>
    <w:rsid w:val="003B0E0F"/>
    <w:rsid w:val="003B102C"/>
    <w:rsid w:val="003B111A"/>
    <w:rsid w:val="003B1230"/>
    <w:rsid w:val="003B1829"/>
    <w:rsid w:val="003B198D"/>
    <w:rsid w:val="003B1B0A"/>
    <w:rsid w:val="003B1C56"/>
    <w:rsid w:val="003B1D17"/>
    <w:rsid w:val="003B243F"/>
    <w:rsid w:val="003B253C"/>
    <w:rsid w:val="003B2DCC"/>
    <w:rsid w:val="003B30E5"/>
    <w:rsid w:val="003B3385"/>
    <w:rsid w:val="003B33B8"/>
    <w:rsid w:val="003B35BD"/>
    <w:rsid w:val="003B3630"/>
    <w:rsid w:val="003B3693"/>
    <w:rsid w:val="003B3AF2"/>
    <w:rsid w:val="003B4260"/>
    <w:rsid w:val="003B4B54"/>
    <w:rsid w:val="003B4D00"/>
    <w:rsid w:val="003B57E4"/>
    <w:rsid w:val="003B5C8A"/>
    <w:rsid w:val="003B5EF2"/>
    <w:rsid w:val="003B5F89"/>
    <w:rsid w:val="003B6198"/>
    <w:rsid w:val="003B6439"/>
    <w:rsid w:val="003B6490"/>
    <w:rsid w:val="003B66FF"/>
    <w:rsid w:val="003B6963"/>
    <w:rsid w:val="003B6CD8"/>
    <w:rsid w:val="003B6FFA"/>
    <w:rsid w:val="003B736A"/>
    <w:rsid w:val="003B7567"/>
    <w:rsid w:val="003B777C"/>
    <w:rsid w:val="003B78C3"/>
    <w:rsid w:val="003B796E"/>
    <w:rsid w:val="003B7C4A"/>
    <w:rsid w:val="003B7ED7"/>
    <w:rsid w:val="003C0208"/>
    <w:rsid w:val="003C046E"/>
    <w:rsid w:val="003C09EB"/>
    <w:rsid w:val="003C0A59"/>
    <w:rsid w:val="003C0EEF"/>
    <w:rsid w:val="003C1CF2"/>
    <w:rsid w:val="003C21D9"/>
    <w:rsid w:val="003C28BA"/>
    <w:rsid w:val="003C2C0D"/>
    <w:rsid w:val="003C311D"/>
    <w:rsid w:val="003C3134"/>
    <w:rsid w:val="003C3624"/>
    <w:rsid w:val="003C36DD"/>
    <w:rsid w:val="003C389E"/>
    <w:rsid w:val="003C3E1C"/>
    <w:rsid w:val="003C3EBB"/>
    <w:rsid w:val="003C4628"/>
    <w:rsid w:val="003C46FE"/>
    <w:rsid w:val="003C4740"/>
    <w:rsid w:val="003C4998"/>
    <w:rsid w:val="003C4B27"/>
    <w:rsid w:val="003C4F0B"/>
    <w:rsid w:val="003C508E"/>
    <w:rsid w:val="003C50B1"/>
    <w:rsid w:val="003C5510"/>
    <w:rsid w:val="003C5652"/>
    <w:rsid w:val="003C5673"/>
    <w:rsid w:val="003C5AC9"/>
    <w:rsid w:val="003C5C13"/>
    <w:rsid w:val="003C5E0B"/>
    <w:rsid w:val="003C5F58"/>
    <w:rsid w:val="003C61D8"/>
    <w:rsid w:val="003C6341"/>
    <w:rsid w:val="003C64C8"/>
    <w:rsid w:val="003C64EE"/>
    <w:rsid w:val="003C697E"/>
    <w:rsid w:val="003C6A06"/>
    <w:rsid w:val="003C72D1"/>
    <w:rsid w:val="003C7305"/>
    <w:rsid w:val="003C770D"/>
    <w:rsid w:val="003C77D0"/>
    <w:rsid w:val="003C7974"/>
    <w:rsid w:val="003C7D62"/>
    <w:rsid w:val="003D0112"/>
    <w:rsid w:val="003D0364"/>
    <w:rsid w:val="003D040F"/>
    <w:rsid w:val="003D06D4"/>
    <w:rsid w:val="003D07F9"/>
    <w:rsid w:val="003D0AD0"/>
    <w:rsid w:val="003D0E98"/>
    <w:rsid w:val="003D0FBA"/>
    <w:rsid w:val="003D12B5"/>
    <w:rsid w:val="003D1380"/>
    <w:rsid w:val="003D1633"/>
    <w:rsid w:val="003D173E"/>
    <w:rsid w:val="003D1C8B"/>
    <w:rsid w:val="003D1E88"/>
    <w:rsid w:val="003D1EF0"/>
    <w:rsid w:val="003D2693"/>
    <w:rsid w:val="003D2866"/>
    <w:rsid w:val="003D29C6"/>
    <w:rsid w:val="003D2BBE"/>
    <w:rsid w:val="003D30EB"/>
    <w:rsid w:val="003D3158"/>
    <w:rsid w:val="003D3176"/>
    <w:rsid w:val="003D3194"/>
    <w:rsid w:val="003D3298"/>
    <w:rsid w:val="003D4576"/>
    <w:rsid w:val="003D4754"/>
    <w:rsid w:val="003D4954"/>
    <w:rsid w:val="003D4A78"/>
    <w:rsid w:val="003D5264"/>
    <w:rsid w:val="003D539C"/>
    <w:rsid w:val="003D5B26"/>
    <w:rsid w:val="003D5C25"/>
    <w:rsid w:val="003D5E10"/>
    <w:rsid w:val="003D610F"/>
    <w:rsid w:val="003D6328"/>
    <w:rsid w:val="003D6DBF"/>
    <w:rsid w:val="003D6DF6"/>
    <w:rsid w:val="003D6EC9"/>
    <w:rsid w:val="003D7108"/>
    <w:rsid w:val="003D7569"/>
    <w:rsid w:val="003D768C"/>
    <w:rsid w:val="003D7958"/>
    <w:rsid w:val="003D7F7A"/>
    <w:rsid w:val="003E0335"/>
    <w:rsid w:val="003E07F1"/>
    <w:rsid w:val="003E0804"/>
    <w:rsid w:val="003E0827"/>
    <w:rsid w:val="003E0BA1"/>
    <w:rsid w:val="003E0EE7"/>
    <w:rsid w:val="003E11DE"/>
    <w:rsid w:val="003E149D"/>
    <w:rsid w:val="003E1592"/>
    <w:rsid w:val="003E1B96"/>
    <w:rsid w:val="003E2535"/>
    <w:rsid w:val="003E2C24"/>
    <w:rsid w:val="003E2F0D"/>
    <w:rsid w:val="003E30C2"/>
    <w:rsid w:val="003E3447"/>
    <w:rsid w:val="003E383C"/>
    <w:rsid w:val="003E386C"/>
    <w:rsid w:val="003E4AC3"/>
    <w:rsid w:val="003E51EF"/>
    <w:rsid w:val="003E525C"/>
    <w:rsid w:val="003E591E"/>
    <w:rsid w:val="003E5C4C"/>
    <w:rsid w:val="003E6047"/>
    <w:rsid w:val="003E63B9"/>
    <w:rsid w:val="003E640B"/>
    <w:rsid w:val="003E6743"/>
    <w:rsid w:val="003E6839"/>
    <w:rsid w:val="003E6BED"/>
    <w:rsid w:val="003E6D60"/>
    <w:rsid w:val="003E6E52"/>
    <w:rsid w:val="003E6EBD"/>
    <w:rsid w:val="003E708A"/>
    <w:rsid w:val="003E7319"/>
    <w:rsid w:val="003E750D"/>
    <w:rsid w:val="003E7956"/>
    <w:rsid w:val="003E7B2C"/>
    <w:rsid w:val="003E7BDD"/>
    <w:rsid w:val="003F00F3"/>
    <w:rsid w:val="003F032B"/>
    <w:rsid w:val="003F0483"/>
    <w:rsid w:val="003F04B3"/>
    <w:rsid w:val="003F055B"/>
    <w:rsid w:val="003F084E"/>
    <w:rsid w:val="003F1172"/>
    <w:rsid w:val="003F181F"/>
    <w:rsid w:val="003F18C8"/>
    <w:rsid w:val="003F1B6C"/>
    <w:rsid w:val="003F1BA9"/>
    <w:rsid w:val="003F1E2D"/>
    <w:rsid w:val="003F1E87"/>
    <w:rsid w:val="003F1FEE"/>
    <w:rsid w:val="003F2065"/>
    <w:rsid w:val="003F20B3"/>
    <w:rsid w:val="003F22C3"/>
    <w:rsid w:val="003F23B0"/>
    <w:rsid w:val="003F27C9"/>
    <w:rsid w:val="003F2816"/>
    <w:rsid w:val="003F2B6E"/>
    <w:rsid w:val="003F2F57"/>
    <w:rsid w:val="003F2FAC"/>
    <w:rsid w:val="003F3753"/>
    <w:rsid w:val="003F3BA8"/>
    <w:rsid w:val="003F48E6"/>
    <w:rsid w:val="003F4AB6"/>
    <w:rsid w:val="003F510A"/>
    <w:rsid w:val="003F5277"/>
    <w:rsid w:val="003F529B"/>
    <w:rsid w:val="003F53E1"/>
    <w:rsid w:val="003F54DE"/>
    <w:rsid w:val="003F629D"/>
    <w:rsid w:val="003F65AD"/>
    <w:rsid w:val="003F67ED"/>
    <w:rsid w:val="003F6A68"/>
    <w:rsid w:val="003F7EA8"/>
    <w:rsid w:val="004000F5"/>
    <w:rsid w:val="00400322"/>
    <w:rsid w:val="004009AC"/>
    <w:rsid w:val="00400D59"/>
    <w:rsid w:val="00400DA0"/>
    <w:rsid w:val="00400FC2"/>
    <w:rsid w:val="00401570"/>
    <w:rsid w:val="00401606"/>
    <w:rsid w:val="00401B16"/>
    <w:rsid w:val="00401EC1"/>
    <w:rsid w:val="00401FE1"/>
    <w:rsid w:val="00402392"/>
    <w:rsid w:val="00403245"/>
    <w:rsid w:val="00403483"/>
    <w:rsid w:val="00403978"/>
    <w:rsid w:val="0040411A"/>
    <w:rsid w:val="00404223"/>
    <w:rsid w:val="004042CF"/>
    <w:rsid w:val="0040498D"/>
    <w:rsid w:val="004049A7"/>
    <w:rsid w:val="00404A19"/>
    <w:rsid w:val="00404A80"/>
    <w:rsid w:val="00404BC7"/>
    <w:rsid w:val="00404BE0"/>
    <w:rsid w:val="00404D4A"/>
    <w:rsid w:val="0040507C"/>
    <w:rsid w:val="004050C0"/>
    <w:rsid w:val="0040530C"/>
    <w:rsid w:val="0040554F"/>
    <w:rsid w:val="00405722"/>
    <w:rsid w:val="00405741"/>
    <w:rsid w:val="00405D66"/>
    <w:rsid w:val="00405E58"/>
    <w:rsid w:val="0040668C"/>
    <w:rsid w:val="004069E4"/>
    <w:rsid w:val="00406A0D"/>
    <w:rsid w:val="00406F25"/>
    <w:rsid w:val="004076C9"/>
    <w:rsid w:val="0040773E"/>
    <w:rsid w:val="00407CF2"/>
    <w:rsid w:val="00407DEE"/>
    <w:rsid w:val="00407EDC"/>
    <w:rsid w:val="004108E8"/>
    <w:rsid w:val="00410ACB"/>
    <w:rsid w:val="00410B2C"/>
    <w:rsid w:val="00410C9B"/>
    <w:rsid w:val="00410CBD"/>
    <w:rsid w:val="00410FB0"/>
    <w:rsid w:val="00411200"/>
    <w:rsid w:val="004119E9"/>
    <w:rsid w:val="00411A6E"/>
    <w:rsid w:val="00411B62"/>
    <w:rsid w:val="00411BB0"/>
    <w:rsid w:val="004122A4"/>
    <w:rsid w:val="00412791"/>
    <w:rsid w:val="00412A12"/>
    <w:rsid w:val="00412BBC"/>
    <w:rsid w:val="00413648"/>
    <w:rsid w:val="00413970"/>
    <w:rsid w:val="00413D90"/>
    <w:rsid w:val="00413EB3"/>
    <w:rsid w:val="00413EF6"/>
    <w:rsid w:val="00414066"/>
    <w:rsid w:val="004143F2"/>
    <w:rsid w:val="00414419"/>
    <w:rsid w:val="0041450D"/>
    <w:rsid w:val="00414C8E"/>
    <w:rsid w:val="00414DE6"/>
    <w:rsid w:val="00415009"/>
    <w:rsid w:val="00415246"/>
    <w:rsid w:val="00415484"/>
    <w:rsid w:val="004166B7"/>
    <w:rsid w:val="00416B82"/>
    <w:rsid w:val="00417034"/>
    <w:rsid w:val="00417061"/>
    <w:rsid w:val="00417165"/>
    <w:rsid w:val="00417312"/>
    <w:rsid w:val="0041732D"/>
    <w:rsid w:val="004173EA"/>
    <w:rsid w:val="00417A85"/>
    <w:rsid w:val="00417FA6"/>
    <w:rsid w:val="00420009"/>
    <w:rsid w:val="004201C6"/>
    <w:rsid w:val="00420360"/>
    <w:rsid w:val="004207E7"/>
    <w:rsid w:val="00420898"/>
    <w:rsid w:val="004208D4"/>
    <w:rsid w:val="004209F6"/>
    <w:rsid w:val="00420E39"/>
    <w:rsid w:val="00420F6A"/>
    <w:rsid w:val="00421425"/>
    <w:rsid w:val="0042158B"/>
    <w:rsid w:val="0042187E"/>
    <w:rsid w:val="004218BF"/>
    <w:rsid w:val="00421AC7"/>
    <w:rsid w:val="0042202D"/>
    <w:rsid w:val="004221CB"/>
    <w:rsid w:val="00422253"/>
    <w:rsid w:val="004222A9"/>
    <w:rsid w:val="0042240D"/>
    <w:rsid w:val="00422478"/>
    <w:rsid w:val="00422632"/>
    <w:rsid w:val="0042279C"/>
    <w:rsid w:val="004227EF"/>
    <w:rsid w:val="0042285B"/>
    <w:rsid w:val="00422911"/>
    <w:rsid w:val="00422A31"/>
    <w:rsid w:val="00423411"/>
    <w:rsid w:val="00423BAF"/>
    <w:rsid w:val="00423E09"/>
    <w:rsid w:val="00423F89"/>
    <w:rsid w:val="004240C9"/>
    <w:rsid w:val="004246B5"/>
    <w:rsid w:val="004246F0"/>
    <w:rsid w:val="0042473C"/>
    <w:rsid w:val="00424806"/>
    <w:rsid w:val="00424A8C"/>
    <w:rsid w:val="0042501C"/>
    <w:rsid w:val="00425041"/>
    <w:rsid w:val="00425139"/>
    <w:rsid w:val="004252C8"/>
    <w:rsid w:val="00425358"/>
    <w:rsid w:val="004253CA"/>
    <w:rsid w:val="00425545"/>
    <w:rsid w:val="004257DA"/>
    <w:rsid w:val="00425A43"/>
    <w:rsid w:val="00425B1E"/>
    <w:rsid w:val="00425E54"/>
    <w:rsid w:val="00426076"/>
    <w:rsid w:val="004261A9"/>
    <w:rsid w:val="004263A9"/>
    <w:rsid w:val="00426550"/>
    <w:rsid w:val="00426875"/>
    <w:rsid w:val="00426D14"/>
    <w:rsid w:val="004271DA"/>
    <w:rsid w:val="00427220"/>
    <w:rsid w:val="00427944"/>
    <w:rsid w:val="00427C20"/>
    <w:rsid w:val="00427CAE"/>
    <w:rsid w:val="00427CC8"/>
    <w:rsid w:val="00427CE0"/>
    <w:rsid w:val="00427D6F"/>
    <w:rsid w:val="00427DD7"/>
    <w:rsid w:val="00427EE3"/>
    <w:rsid w:val="00430227"/>
    <w:rsid w:val="004302FE"/>
    <w:rsid w:val="00430358"/>
    <w:rsid w:val="0043039C"/>
    <w:rsid w:val="004303FE"/>
    <w:rsid w:val="004308A7"/>
    <w:rsid w:val="0043098B"/>
    <w:rsid w:val="00430ABF"/>
    <w:rsid w:val="00430D59"/>
    <w:rsid w:val="0043130C"/>
    <w:rsid w:val="004313FF"/>
    <w:rsid w:val="004316F4"/>
    <w:rsid w:val="00431B91"/>
    <w:rsid w:val="00431D77"/>
    <w:rsid w:val="0043269F"/>
    <w:rsid w:val="004327CD"/>
    <w:rsid w:val="004327E6"/>
    <w:rsid w:val="00432FB4"/>
    <w:rsid w:val="00433027"/>
    <w:rsid w:val="004334FF"/>
    <w:rsid w:val="004337ED"/>
    <w:rsid w:val="0043399B"/>
    <w:rsid w:val="00433D98"/>
    <w:rsid w:val="00433E30"/>
    <w:rsid w:val="00433FCB"/>
    <w:rsid w:val="00434126"/>
    <w:rsid w:val="004341BD"/>
    <w:rsid w:val="004341C5"/>
    <w:rsid w:val="00434841"/>
    <w:rsid w:val="00434B32"/>
    <w:rsid w:val="00434CC0"/>
    <w:rsid w:val="00434EBF"/>
    <w:rsid w:val="004354F7"/>
    <w:rsid w:val="00435524"/>
    <w:rsid w:val="00435A30"/>
    <w:rsid w:val="00435DE6"/>
    <w:rsid w:val="00436793"/>
    <w:rsid w:val="00436808"/>
    <w:rsid w:val="00436A6A"/>
    <w:rsid w:val="00436DDD"/>
    <w:rsid w:val="00437051"/>
    <w:rsid w:val="004370B0"/>
    <w:rsid w:val="004370CA"/>
    <w:rsid w:val="00437260"/>
    <w:rsid w:val="00437402"/>
    <w:rsid w:val="004378EB"/>
    <w:rsid w:val="00437B16"/>
    <w:rsid w:val="00437B5E"/>
    <w:rsid w:val="00437BC1"/>
    <w:rsid w:val="00437E2C"/>
    <w:rsid w:val="004400AA"/>
    <w:rsid w:val="00440331"/>
    <w:rsid w:val="00440668"/>
    <w:rsid w:val="00440A41"/>
    <w:rsid w:val="00440FDA"/>
    <w:rsid w:val="00441603"/>
    <w:rsid w:val="0044176C"/>
    <w:rsid w:val="004418C0"/>
    <w:rsid w:val="00441BF6"/>
    <w:rsid w:val="00441C1A"/>
    <w:rsid w:val="00441FF8"/>
    <w:rsid w:val="00442365"/>
    <w:rsid w:val="00442990"/>
    <w:rsid w:val="00442E33"/>
    <w:rsid w:val="00442E68"/>
    <w:rsid w:val="00442EB7"/>
    <w:rsid w:val="00443448"/>
    <w:rsid w:val="004435CE"/>
    <w:rsid w:val="0044372B"/>
    <w:rsid w:val="00443EAE"/>
    <w:rsid w:val="00444116"/>
    <w:rsid w:val="00444795"/>
    <w:rsid w:val="004447F4"/>
    <w:rsid w:val="00444D4D"/>
    <w:rsid w:val="00444D7C"/>
    <w:rsid w:val="00444D8F"/>
    <w:rsid w:val="00444F9F"/>
    <w:rsid w:val="00445427"/>
    <w:rsid w:val="00445457"/>
    <w:rsid w:val="00445608"/>
    <w:rsid w:val="00445D34"/>
    <w:rsid w:val="00445F21"/>
    <w:rsid w:val="00446072"/>
    <w:rsid w:val="00446080"/>
    <w:rsid w:val="00446478"/>
    <w:rsid w:val="004465F4"/>
    <w:rsid w:val="00446762"/>
    <w:rsid w:val="00446A74"/>
    <w:rsid w:val="0044703A"/>
    <w:rsid w:val="00447541"/>
    <w:rsid w:val="0044768A"/>
    <w:rsid w:val="0044783D"/>
    <w:rsid w:val="00447866"/>
    <w:rsid w:val="004478C9"/>
    <w:rsid w:val="0044799B"/>
    <w:rsid w:val="00447B58"/>
    <w:rsid w:val="00447CD2"/>
    <w:rsid w:val="004503A8"/>
    <w:rsid w:val="004504F1"/>
    <w:rsid w:val="00450634"/>
    <w:rsid w:val="004509C9"/>
    <w:rsid w:val="00450F69"/>
    <w:rsid w:val="004515B9"/>
    <w:rsid w:val="004516B7"/>
    <w:rsid w:val="00451737"/>
    <w:rsid w:val="00451745"/>
    <w:rsid w:val="004517A8"/>
    <w:rsid w:val="00452134"/>
    <w:rsid w:val="00452197"/>
    <w:rsid w:val="004524F0"/>
    <w:rsid w:val="00452672"/>
    <w:rsid w:val="004528CE"/>
    <w:rsid w:val="00453794"/>
    <w:rsid w:val="00453F83"/>
    <w:rsid w:val="00454071"/>
    <w:rsid w:val="004540E6"/>
    <w:rsid w:val="004541A8"/>
    <w:rsid w:val="00454667"/>
    <w:rsid w:val="004546E1"/>
    <w:rsid w:val="004549A7"/>
    <w:rsid w:val="00454BAB"/>
    <w:rsid w:val="00454E06"/>
    <w:rsid w:val="00454EE3"/>
    <w:rsid w:val="00454F25"/>
    <w:rsid w:val="00455CFE"/>
    <w:rsid w:val="00456111"/>
    <w:rsid w:val="00456616"/>
    <w:rsid w:val="004566E4"/>
    <w:rsid w:val="0045690E"/>
    <w:rsid w:val="00456965"/>
    <w:rsid w:val="00456BCA"/>
    <w:rsid w:val="004571DB"/>
    <w:rsid w:val="00457237"/>
    <w:rsid w:val="004572C4"/>
    <w:rsid w:val="004573D4"/>
    <w:rsid w:val="004574BF"/>
    <w:rsid w:val="004574F0"/>
    <w:rsid w:val="00457ECD"/>
    <w:rsid w:val="00457FCC"/>
    <w:rsid w:val="004601D3"/>
    <w:rsid w:val="00460449"/>
    <w:rsid w:val="00460733"/>
    <w:rsid w:val="00460CC9"/>
    <w:rsid w:val="00460DBA"/>
    <w:rsid w:val="0046179E"/>
    <w:rsid w:val="00461806"/>
    <w:rsid w:val="004622DF"/>
    <w:rsid w:val="004622FF"/>
    <w:rsid w:val="00462454"/>
    <w:rsid w:val="00462863"/>
    <w:rsid w:val="00463025"/>
    <w:rsid w:val="00463069"/>
    <w:rsid w:val="0046313F"/>
    <w:rsid w:val="004632C1"/>
    <w:rsid w:val="004632F4"/>
    <w:rsid w:val="00463618"/>
    <w:rsid w:val="00463AA3"/>
    <w:rsid w:val="00463C1E"/>
    <w:rsid w:val="00463F79"/>
    <w:rsid w:val="00463FBB"/>
    <w:rsid w:val="00464561"/>
    <w:rsid w:val="00464601"/>
    <w:rsid w:val="004648B7"/>
    <w:rsid w:val="00464A80"/>
    <w:rsid w:val="00464BF7"/>
    <w:rsid w:val="00464DCD"/>
    <w:rsid w:val="00464F4F"/>
    <w:rsid w:val="00464FFE"/>
    <w:rsid w:val="00465449"/>
    <w:rsid w:val="0046592D"/>
    <w:rsid w:val="00465E8F"/>
    <w:rsid w:val="00465FC3"/>
    <w:rsid w:val="00466315"/>
    <w:rsid w:val="004663E1"/>
    <w:rsid w:val="004667A9"/>
    <w:rsid w:val="00466F4E"/>
    <w:rsid w:val="00466FEC"/>
    <w:rsid w:val="00467230"/>
    <w:rsid w:val="004675FC"/>
    <w:rsid w:val="004676AA"/>
    <w:rsid w:val="00467744"/>
    <w:rsid w:val="00467826"/>
    <w:rsid w:val="00467874"/>
    <w:rsid w:val="0046789F"/>
    <w:rsid w:val="004679D2"/>
    <w:rsid w:val="00467C25"/>
    <w:rsid w:val="00467C43"/>
    <w:rsid w:val="00467C4D"/>
    <w:rsid w:val="00467D44"/>
    <w:rsid w:val="00467E98"/>
    <w:rsid w:val="00470122"/>
    <w:rsid w:val="00470156"/>
    <w:rsid w:val="004708AB"/>
    <w:rsid w:val="004709DA"/>
    <w:rsid w:val="00470AF7"/>
    <w:rsid w:val="00470C40"/>
    <w:rsid w:val="00471089"/>
    <w:rsid w:val="0047127A"/>
    <w:rsid w:val="0047191C"/>
    <w:rsid w:val="00472113"/>
    <w:rsid w:val="00472799"/>
    <w:rsid w:val="00472924"/>
    <w:rsid w:val="00472A4A"/>
    <w:rsid w:val="00472B67"/>
    <w:rsid w:val="00472E65"/>
    <w:rsid w:val="00472F4C"/>
    <w:rsid w:val="00472F5D"/>
    <w:rsid w:val="004731C7"/>
    <w:rsid w:val="0047323C"/>
    <w:rsid w:val="0047329B"/>
    <w:rsid w:val="00473617"/>
    <w:rsid w:val="00473781"/>
    <w:rsid w:val="004737F5"/>
    <w:rsid w:val="00473D09"/>
    <w:rsid w:val="00473EB5"/>
    <w:rsid w:val="00473EDB"/>
    <w:rsid w:val="004750AB"/>
    <w:rsid w:val="004752E6"/>
    <w:rsid w:val="004757F8"/>
    <w:rsid w:val="00475C6C"/>
    <w:rsid w:val="00476081"/>
    <w:rsid w:val="00476C6E"/>
    <w:rsid w:val="00476D80"/>
    <w:rsid w:val="00476FAA"/>
    <w:rsid w:val="004772B4"/>
    <w:rsid w:val="0047799D"/>
    <w:rsid w:val="00477FF0"/>
    <w:rsid w:val="00480056"/>
    <w:rsid w:val="0048059D"/>
    <w:rsid w:val="0048084F"/>
    <w:rsid w:val="0048089C"/>
    <w:rsid w:val="00480FE0"/>
    <w:rsid w:val="00481057"/>
    <w:rsid w:val="004811DE"/>
    <w:rsid w:val="004812D2"/>
    <w:rsid w:val="00481648"/>
    <w:rsid w:val="00481859"/>
    <w:rsid w:val="00481BBF"/>
    <w:rsid w:val="00481E84"/>
    <w:rsid w:val="004828C5"/>
    <w:rsid w:val="0048292C"/>
    <w:rsid w:val="00482A1C"/>
    <w:rsid w:val="00482A70"/>
    <w:rsid w:val="00482CD1"/>
    <w:rsid w:val="00482D09"/>
    <w:rsid w:val="00482E40"/>
    <w:rsid w:val="0048315F"/>
    <w:rsid w:val="004832A6"/>
    <w:rsid w:val="004832EE"/>
    <w:rsid w:val="004834B6"/>
    <w:rsid w:val="004834C0"/>
    <w:rsid w:val="00483503"/>
    <w:rsid w:val="00483659"/>
    <w:rsid w:val="0048370E"/>
    <w:rsid w:val="00483BEA"/>
    <w:rsid w:val="00484CF5"/>
    <w:rsid w:val="00484E9D"/>
    <w:rsid w:val="004850F6"/>
    <w:rsid w:val="0048512A"/>
    <w:rsid w:val="0048557D"/>
    <w:rsid w:val="0048558F"/>
    <w:rsid w:val="004856D6"/>
    <w:rsid w:val="00485B67"/>
    <w:rsid w:val="00485B97"/>
    <w:rsid w:val="004862BA"/>
    <w:rsid w:val="00486364"/>
    <w:rsid w:val="00486796"/>
    <w:rsid w:val="004868B7"/>
    <w:rsid w:val="0048797D"/>
    <w:rsid w:val="004879B0"/>
    <w:rsid w:val="00490236"/>
    <w:rsid w:val="00490277"/>
    <w:rsid w:val="0049136C"/>
    <w:rsid w:val="00491386"/>
    <w:rsid w:val="0049143E"/>
    <w:rsid w:val="00491961"/>
    <w:rsid w:val="00491CEE"/>
    <w:rsid w:val="00491E45"/>
    <w:rsid w:val="004922A2"/>
    <w:rsid w:val="00492450"/>
    <w:rsid w:val="004927BC"/>
    <w:rsid w:val="00492910"/>
    <w:rsid w:val="00492987"/>
    <w:rsid w:val="00492AC1"/>
    <w:rsid w:val="00492D21"/>
    <w:rsid w:val="00492F2C"/>
    <w:rsid w:val="004931F6"/>
    <w:rsid w:val="004932CC"/>
    <w:rsid w:val="0049365A"/>
    <w:rsid w:val="004938D9"/>
    <w:rsid w:val="00493AE5"/>
    <w:rsid w:val="00493BD3"/>
    <w:rsid w:val="00493D5F"/>
    <w:rsid w:val="00494201"/>
    <w:rsid w:val="0049426A"/>
    <w:rsid w:val="004945E1"/>
    <w:rsid w:val="00495261"/>
    <w:rsid w:val="00495601"/>
    <w:rsid w:val="00495AAB"/>
    <w:rsid w:val="00495D77"/>
    <w:rsid w:val="00495EB9"/>
    <w:rsid w:val="00496D6F"/>
    <w:rsid w:val="00496E16"/>
    <w:rsid w:val="00496E96"/>
    <w:rsid w:val="00497241"/>
    <w:rsid w:val="0049732A"/>
    <w:rsid w:val="004973A7"/>
    <w:rsid w:val="004974EE"/>
    <w:rsid w:val="004976B1"/>
    <w:rsid w:val="00497913"/>
    <w:rsid w:val="00497F41"/>
    <w:rsid w:val="004A0375"/>
    <w:rsid w:val="004A04C1"/>
    <w:rsid w:val="004A0883"/>
    <w:rsid w:val="004A0B0F"/>
    <w:rsid w:val="004A0B1A"/>
    <w:rsid w:val="004A0B30"/>
    <w:rsid w:val="004A0C4D"/>
    <w:rsid w:val="004A0DA6"/>
    <w:rsid w:val="004A0FBD"/>
    <w:rsid w:val="004A1A01"/>
    <w:rsid w:val="004A1B81"/>
    <w:rsid w:val="004A1E4C"/>
    <w:rsid w:val="004A240B"/>
    <w:rsid w:val="004A247C"/>
    <w:rsid w:val="004A2A6C"/>
    <w:rsid w:val="004A2C23"/>
    <w:rsid w:val="004A304F"/>
    <w:rsid w:val="004A31F2"/>
    <w:rsid w:val="004A32E6"/>
    <w:rsid w:val="004A3486"/>
    <w:rsid w:val="004A38AB"/>
    <w:rsid w:val="004A3B48"/>
    <w:rsid w:val="004A452A"/>
    <w:rsid w:val="004A4646"/>
    <w:rsid w:val="004A46CA"/>
    <w:rsid w:val="004A4971"/>
    <w:rsid w:val="004A4C30"/>
    <w:rsid w:val="004A51C4"/>
    <w:rsid w:val="004A5462"/>
    <w:rsid w:val="004A5769"/>
    <w:rsid w:val="004A5A68"/>
    <w:rsid w:val="004A5AA6"/>
    <w:rsid w:val="004A5EE9"/>
    <w:rsid w:val="004A5F39"/>
    <w:rsid w:val="004A6667"/>
    <w:rsid w:val="004A6725"/>
    <w:rsid w:val="004A6767"/>
    <w:rsid w:val="004A699B"/>
    <w:rsid w:val="004A6AAB"/>
    <w:rsid w:val="004A6B5A"/>
    <w:rsid w:val="004A6C7C"/>
    <w:rsid w:val="004A705F"/>
    <w:rsid w:val="004A706B"/>
    <w:rsid w:val="004A7B2C"/>
    <w:rsid w:val="004A7B8B"/>
    <w:rsid w:val="004A7C58"/>
    <w:rsid w:val="004A7DB2"/>
    <w:rsid w:val="004A7E81"/>
    <w:rsid w:val="004A7F28"/>
    <w:rsid w:val="004B00E1"/>
    <w:rsid w:val="004B0135"/>
    <w:rsid w:val="004B050F"/>
    <w:rsid w:val="004B0CB1"/>
    <w:rsid w:val="004B0F44"/>
    <w:rsid w:val="004B1521"/>
    <w:rsid w:val="004B1694"/>
    <w:rsid w:val="004B18B6"/>
    <w:rsid w:val="004B19E5"/>
    <w:rsid w:val="004B1A42"/>
    <w:rsid w:val="004B1AB2"/>
    <w:rsid w:val="004B1C6D"/>
    <w:rsid w:val="004B1D67"/>
    <w:rsid w:val="004B20A3"/>
    <w:rsid w:val="004B28E6"/>
    <w:rsid w:val="004B2B5E"/>
    <w:rsid w:val="004B2D06"/>
    <w:rsid w:val="004B305A"/>
    <w:rsid w:val="004B30D0"/>
    <w:rsid w:val="004B323F"/>
    <w:rsid w:val="004B344C"/>
    <w:rsid w:val="004B3706"/>
    <w:rsid w:val="004B3AD1"/>
    <w:rsid w:val="004B3BCA"/>
    <w:rsid w:val="004B3C8A"/>
    <w:rsid w:val="004B3CEA"/>
    <w:rsid w:val="004B3D9E"/>
    <w:rsid w:val="004B45F3"/>
    <w:rsid w:val="004B47ED"/>
    <w:rsid w:val="004B4A27"/>
    <w:rsid w:val="004B4AE7"/>
    <w:rsid w:val="004B4C14"/>
    <w:rsid w:val="004B5251"/>
    <w:rsid w:val="004B563D"/>
    <w:rsid w:val="004B58B1"/>
    <w:rsid w:val="004B5E7F"/>
    <w:rsid w:val="004B60A9"/>
    <w:rsid w:val="004B6813"/>
    <w:rsid w:val="004B68A6"/>
    <w:rsid w:val="004B69EC"/>
    <w:rsid w:val="004B7800"/>
    <w:rsid w:val="004C0068"/>
    <w:rsid w:val="004C02BE"/>
    <w:rsid w:val="004C04F1"/>
    <w:rsid w:val="004C0679"/>
    <w:rsid w:val="004C06A3"/>
    <w:rsid w:val="004C1651"/>
    <w:rsid w:val="004C220C"/>
    <w:rsid w:val="004C247B"/>
    <w:rsid w:val="004C2AE1"/>
    <w:rsid w:val="004C2B0C"/>
    <w:rsid w:val="004C2F12"/>
    <w:rsid w:val="004C3503"/>
    <w:rsid w:val="004C3548"/>
    <w:rsid w:val="004C39F8"/>
    <w:rsid w:val="004C3EED"/>
    <w:rsid w:val="004C425E"/>
    <w:rsid w:val="004C4305"/>
    <w:rsid w:val="004C4814"/>
    <w:rsid w:val="004C4A83"/>
    <w:rsid w:val="004C5081"/>
    <w:rsid w:val="004C5233"/>
    <w:rsid w:val="004C53E8"/>
    <w:rsid w:val="004C544F"/>
    <w:rsid w:val="004C570B"/>
    <w:rsid w:val="004C575A"/>
    <w:rsid w:val="004C5D20"/>
    <w:rsid w:val="004C6348"/>
    <w:rsid w:val="004C6607"/>
    <w:rsid w:val="004C6613"/>
    <w:rsid w:val="004C680B"/>
    <w:rsid w:val="004C69DF"/>
    <w:rsid w:val="004C6A43"/>
    <w:rsid w:val="004C6A4C"/>
    <w:rsid w:val="004C6B4A"/>
    <w:rsid w:val="004C6D6F"/>
    <w:rsid w:val="004C6E2B"/>
    <w:rsid w:val="004C7120"/>
    <w:rsid w:val="004C7271"/>
    <w:rsid w:val="004C7355"/>
    <w:rsid w:val="004C74C7"/>
    <w:rsid w:val="004C758B"/>
    <w:rsid w:val="004C76A5"/>
    <w:rsid w:val="004C7A4E"/>
    <w:rsid w:val="004C7B60"/>
    <w:rsid w:val="004C7B85"/>
    <w:rsid w:val="004D01E6"/>
    <w:rsid w:val="004D04EC"/>
    <w:rsid w:val="004D061D"/>
    <w:rsid w:val="004D0697"/>
    <w:rsid w:val="004D0989"/>
    <w:rsid w:val="004D0A48"/>
    <w:rsid w:val="004D0DC5"/>
    <w:rsid w:val="004D1173"/>
    <w:rsid w:val="004D12DC"/>
    <w:rsid w:val="004D1842"/>
    <w:rsid w:val="004D1A14"/>
    <w:rsid w:val="004D2235"/>
    <w:rsid w:val="004D231A"/>
    <w:rsid w:val="004D27A8"/>
    <w:rsid w:val="004D2E4B"/>
    <w:rsid w:val="004D2FA0"/>
    <w:rsid w:val="004D312C"/>
    <w:rsid w:val="004D323B"/>
    <w:rsid w:val="004D331E"/>
    <w:rsid w:val="004D3351"/>
    <w:rsid w:val="004D3682"/>
    <w:rsid w:val="004D37D8"/>
    <w:rsid w:val="004D3972"/>
    <w:rsid w:val="004D3B75"/>
    <w:rsid w:val="004D3B84"/>
    <w:rsid w:val="004D3E4E"/>
    <w:rsid w:val="004D3F06"/>
    <w:rsid w:val="004D42AA"/>
    <w:rsid w:val="004D4345"/>
    <w:rsid w:val="004D4904"/>
    <w:rsid w:val="004D553B"/>
    <w:rsid w:val="004D56DB"/>
    <w:rsid w:val="004D58B1"/>
    <w:rsid w:val="004D5B3B"/>
    <w:rsid w:val="004D5C6D"/>
    <w:rsid w:val="004D5CBF"/>
    <w:rsid w:val="004D6031"/>
    <w:rsid w:val="004D6510"/>
    <w:rsid w:val="004D6733"/>
    <w:rsid w:val="004D682D"/>
    <w:rsid w:val="004D6AE3"/>
    <w:rsid w:val="004D6C18"/>
    <w:rsid w:val="004D7728"/>
    <w:rsid w:val="004D78A7"/>
    <w:rsid w:val="004D7BC7"/>
    <w:rsid w:val="004D7DCD"/>
    <w:rsid w:val="004D7DEC"/>
    <w:rsid w:val="004D7E3E"/>
    <w:rsid w:val="004D7F03"/>
    <w:rsid w:val="004E0490"/>
    <w:rsid w:val="004E0506"/>
    <w:rsid w:val="004E078B"/>
    <w:rsid w:val="004E0BE1"/>
    <w:rsid w:val="004E0DFE"/>
    <w:rsid w:val="004E0ED1"/>
    <w:rsid w:val="004E1085"/>
    <w:rsid w:val="004E1290"/>
    <w:rsid w:val="004E1464"/>
    <w:rsid w:val="004E1830"/>
    <w:rsid w:val="004E1912"/>
    <w:rsid w:val="004E20BD"/>
    <w:rsid w:val="004E262F"/>
    <w:rsid w:val="004E2854"/>
    <w:rsid w:val="004E2B08"/>
    <w:rsid w:val="004E3024"/>
    <w:rsid w:val="004E306B"/>
    <w:rsid w:val="004E3855"/>
    <w:rsid w:val="004E3B2F"/>
    <w:rsid w:val="004E3BD9"/>
    <w:rsid w:val="004E3CAB"/>
    <w:rsid w:val="004E3EDC"/>
    <w:rsid w:val="004E41BE"/>
    <w:rsid w:val="004E42EC"/>
    <w:rsid w:val="004E48AB"/>
    <w:rsid w:val="004E4CF9"/>
    <w:rsid w:val="004E5195"/>
    <w:rsid w:val="004E5485"/>
    <w:rsid w:val="004E5694"/>
    <w:rsid w:val="004E5BE1"/>
    <w:rsid w:val="004E617E"/>
    <w:rsid w:val="004E6408"/>
    <w:rsid w:val="004E667E"/>
    <w:rsid w:val="004E68F9"/>
    <w:rsid w:val="004E6EE4"/>
    <w:rsid w:val="004E6F38"/>
    <w:rsid w:val="004E7676"/>
    <w:rsid w:val="004E78B4"/>
    <w:rsid w:val="004E7A95"/>
    <w:rsid w:val="004E7A98"/>
    <w:rsid w:val="004F013E"/>
    <w:rsid w:val="004F0E8B"/>
    <w:rsid w:val="004F0F8C"/>
    <w:rsid w:val="004F0FD0"/>
    <w:rsid w:val="004F1112"/>
    <w:rsid w:val="004F1164"/>
    <w:rsid w:val="004F13C6"/>
    <w:rsid w:val="004F1983"/>
    <w:rsid w:val="004F1AA7"/>
    <w:rsid w:val="004F1B5E"/>
    <w:rsid w:val="004F24BF"/>
    <w:rsid w:val="004F2500"/>
    <w:rsid w:val="004F2865"/>
    <w:rsid w:val="004F286C"/>
    <w:rsid w:val="004F2D01"/>
    <w:rsid w:val="004F2E1A"/>
    <w:rsid w:val="004F2F50"/>
    <w:rsid w:val="004F3352"/>
    <w:rsid w:val="004F3AA4"/>
    <w:rsid w:val="004F3C73"/>
    <w:rsid w:val="004F3FD1"/>
    <w:rsid w:val="004F4101"/>
    <w:rsid w:val="004F494A"/>
    <w:rsid w:val="004F4BB7"/>
    <w:rsid w:val="004F4ED3"/>
    <w:rsid w:val="004F4F5F"/>
    <w:rsid w:val="004F5109"/>
    <w:rsid w:val="004F5510"/>
    <w:rsid w:val="004F56D3"/>
    <w:rsid w:val="004F5B72"/>
    <w:rsid w:val="004F5CC2"/>
    <w:rsid w:val="004F6279"/>
    <w:rsid w:val="004F62A1"/>
    <w:rsid w:val="004F6637"/>
    <w:rsid w:val="004F6956"/>
    <w:rsid w:val="004F6BE1"/>
    <w:rsid w:val="004F7112"/>
    <w:rsid w:val="004F729B"/>
    <w:rsid w:val="004F755C"/>
    <w:rsid w:val="00500258"/>
    <w:rsid w:val="00500324"/>
    <w:rsid w:val="005003AE"/>
    <w:rsid w:val="005003B0"/>
    <w:rsid w:val="00500718"/>
    <w:rsid w:val="005007A7"/>
    <w:rsid w:val="005008B4"/>
    <w:rsid w:val="0050130D"/>
    <w:rsid w:val="005015B7"/>
    <w:rsid w:val="005015F8"/>
    <w:rsid w:val="0050168F"/>
    <w:rsid w:val="00501AA9"/>
    <w:rsid w:val="00501BC6"/>
    <w:rsid w:val="00501E0D"/>
    <w:rsid w:val="005022C8"/>
    <w:rsid w:val="00502399"/>
    <w:rsid w:val="00502427"/>
    <w:rsid w:val="00502597"/>
    <w:rsid w:val="005027B8"/>
    <w:rsid w:val="0050287F"/>
    <w:rsid w:val="00502AF3"/>
    <w:rsid w:val="00502AF4"/>
    <w:rsid w:val="00502B1A"/>
    <w:rsid w:val="00502B35"/>
    <w:rsid w:val="00502B74"/>
    <w:rsid w:val="00502F42"/>
    <w:rsid w:val="00502F43"/>
    <w:rsid w:val="005035F6"/>
    <w:rsid w:val="005037CA"/>
    <w:rsid w:val="005037E7"/>
    <w:rsid w:val="00503D50"/>
    <w:rsid w:val="00503F35"/>
    <w:rsid w:val="00504987"/>
    <w:rsid w:val="005049CB"/>
    <w:rsid w:val="00504D41"/>
    <w:rsid w:val="005051C7"/>
    <w:rsid w:val="005054B4"/>
    <w:rsid w:val="00505751"/>
    <w:rsid w:val="005057F2"/>
    <w:rsid w:val="00505978"/>
    <w:rsid w:val="00505E0D"/>
    <w:rsid w:val="00505F4F"/>
    <w:rsid w:val="0050608B"/>
    <w:rsid w:val="00506F53"/>
    <w:rsid w:val="00507345"/>
    <w:rsid w:val="005076CC"/>
    <w:rsid w:val="005076D6"/>
    <w:rsid w:val="005077B3"/>
    <w:rsid w:val="00507B2D"/>
    <w:rsid w:val="00507ECC"/>
    <w:rsid w:val="00510480"/>
    <w:rsid w:val="00510BD6"/>
    <w:rsid w:val="00510F9D"/>
    <w:rsid w:val="0051131E"/>
    <w:rsid w:val="0051183A"/>
    <w:rsid w:val="005118B4"/>
    <w:rsid w:val="00511C60"/>
    <w:rsid w:val="00511E8E"/>
    <w:rsid w:val="00511EC0"/>
    <w:rsid w:val="00512064"/>
    <w:rsid w:val="00512086"/>
    <w:rsid w:val="00512088"/>
    <w:rsid w:val="0051238C"/>
    <w:rsid w:val="0051257D"/>
    <w:rsid w:val="005126D0"/>
    <w:rsid w:val="005126D5"/>
    <w:rsid w:val="00512B4D"/>
    <w:rsid w:val="00513090"/>
    <w:rsid w:val="005130C1"/>
    <w:rsid w:val="00513439"/>
    <w:rsid w:val="00513547"/>
    <w:rsid w:val="00513AC1"/>
    <w:rsid w:val="00513ADB"/>
    <w:rsid w:val="00513AE1"/>
    <w:rsid w:val="00513CE3"/>
    <w:rsid w:val="005140B8"/>
    <w:rsid w:val="005140D0"/>
    <w:rsid w:val="00514427"/>
    <w:rsid w:val="005148E9"/>
    <w:rsid w:val="00514914"/>
    <w:rsid w:val="00514A69"/>
    <w:rsid w:val="00514B50"/>
    <w:rsid w:val="0051533D"/>
    <w:rsid w:val="00515360"/>
    <w:rsid w:val="005155A2"/>
    <w:rsid w:val="00515792"/>
    <w:rsid w:val="00515841"/>
    <w:rsid w:val="00515BCD"/>
    <w:rsid w:val="00515BFC"/>
    <w:rsid w:val="00515DAE"/>
    <w:rsid w:val="0051636A"/>
    <w:rsid w:val="00516470"/>
    <w:rsid w:val="0051674B"/>
    <w:rsid w:val="0051679A"/>
    <w:rsid w:val="005167A6"/>
    <w:rsid w:val="0051684E"/>
    <w:rsid w:val="00517411"/>
    <w:rsid w:val="0051741F"/>
    <w:rsid w:val="00517528"/>
    <w:rsid w:val="00517A77"/>
    <w:rsid w:val="00517B77"/>
    <w:rsid w:val="00517C00"/>
    <w:rsid w:val="00517C01"/>
    <w:rsid w:val="00520D51"/>
    <w:rsid w:val="00521406"/>
    <w:rsid w:val="00521726"/>
    <w:rsid w:val="00521ABB"/>
    <w:rsid w:val="00521E5F"/>
    <w:rsid w:val="005220D3"/>
    <w:rsid w:val="00522371"/>
    <w:rsid w:val="005224BE"/>
    <w:rsid w:val="005226C8"/>
    <w:rsid w:val="0052276F"/>
    <w:rsid w:val="005229A7"/>
    <w:rsid w:val="00523197"/>
    <w:rsid w:val="00523240"/>
    <w:rsid w:val="0052325A"/>
    <w:rsid w:val="0052338F"/>
    <w:rsid w:val="00523618"/>
    <w:rsid w:val="00523CF1"/>
    <w:rsid w:val="00523EED"/>
    <w:rsid w:val="005247DA"/>
    <w:rsid w:val="00525036"/>
    <w:rsid w:val="00525258"/>
    <w:rsid w:val="005252A4"/>
    <w:rsid w:val="00525764"/>
    <w:rsid w:val="00525BAE"/>
    <w:rsid w:val="00525EFC"/>
    <w:rsid w:val="005267E7"/>
    <w:rsid w:val="00526ED9"/>
    <w:rsid w:val="00527043"/>
    <w:rsid w:val="005271D2"/>
    <w:rsid w:val="005277A7"/>
    <w:rsid w:val="005277AB"/>
    <w:rsid w:val="00527819"/>
    <w:rsid w:val="00527BCE"/>
    <w:rsid w:val="00527C21"/>
    <w:rsid w:val="00527E20"/>
    <w:rsid w:val="0053042C"/>
    <w:rsid w:val="00530699"/>
    <w:rsid w:val="00530770"/>
    <w:rsid w:val="00530BFB"/>
    <w:rsid w:val="00530FCE"/>
    <w:rsid w:val="00531143"/>
    <w:rsid w:val="0053132F"/>
    <w:rsid w:val="0053154D"/>
    <w:rsid w:val="005316E2"/>
    <w:rsid w:val="00531809"/>
    <w:rsid w:val="0053189E"/>
    <w:rsid w:val="005319A4"/>
    <w:rsid w:val="00531BA5"/>
    <w:rsid w:val="00532069"/>
    <w:rsid w:val="0053233E"/>
    <w:rsid w:val="00532AFA"/>
    <w:rsid w:val="0053317F"/>
    <w:rsid w:val="005336C0"/>
    <w:rsid w:val="0053376F"/>
    <w:rsid w:val="00533AD6"/>
    <w:rsid w:val="00533D0B"/>
    <w:rsid w:val="00533E73"/>
    <w:rsid w:val="00534226"/>
    <w:rsid w:val="00534442"/>
    <w:rsid w:val="005344E2"/>
    <w:rsid w:val="0053474B"/>
    <w:rsid w:val="005347D3"/>
    <w:rsid w:val="00534A48"/>
    <w:rsid w:val="00534D2E"/>
    <w:rsid w:val="0053509D"/>
    <w:rsid w:val="00535205"/>
    <w:rsid w:val="00535388"/>
    <w:rsid w:val="00535CFE"/>
    <w:rsid w:val="00535DA3"/>
    <w:rsid w:val="005360AE"/>
    <w:rsid w:val="00536152"/>
    <w:rsid w:val="005363C0"/>
    <w:rsid w:val="005365C1"/>
    <w:rsid w:val="00536CE2"/>
    <w:rsid w:val="00536DB6"/>
    <w:rsid w:val="005371D9"/>
    <w:rsid w:val="005376B5"/>
    <w:rsid w:val="0053798D"/>
    <w:rsid w:val="00537EE6"/>
    <w:rsid w:val="00540557"/>
    <w:rsid w:val="005409C5"/>
    <w:rsid w:val="00541144"/>
    <w:rsid w:val="00541255"/>
    <w:rsid w:val="00541266"/>
    <w:rsid w:val="0054127C"/>
    <w:rsid w:val="00541A8C"/>
    <w:rsid w:val="00541B9E"/>
    <w:rsid w:val="00541DA4"/>
    <w:rsid w:val="00541E96"/>
    <w:rsid w:val="00542288"/>
    <w:rsid w:val="00542893"/>
    <w:rsid w:val="00542A40"/>
    <w:rsid w:val="0054340B"/>
    <w:rsid w:val="005436EA"/>
    <w:rsid w:val="0054377D"/>
    <w:rsid w:val="005439FC"/>
    <w:rsid w:val="00543BD3"/>
    <w:rsid w:val="00543E04"/>
    <w:rsid w:val="00544251"/>
    <w:rsid w:val="005442C5"/>
    <w:rsid w:val="005442EB"/>
    <w:rsid w:val="00544538"/>
    <w:rsid w:val="00544D37"/>
    <w:rsid w:val="00544F6A"/>
    <w:rsid w:val="00545184"/>
    <w:rsid w:val="00545624"/>
    <w:rsid w:val="00545D72"/>
    <w:rsid w:val="00545D81"/>
    <w:rsid w:val="0054668C"/>
    <w:rsid w:val="00546708"/>
    <w:rsid w:val="00546757"/>
    <w:rsid w:val="005469AC"/>
    <w:rsid w:val="00546A0F"/>
    <w:rsid w:val="00546EA6"/>
    <w:rsid w:val="00546FF5"/>
    <w:rsid w:val="00547444"/>
    <w:rsid w:val="00547AD1"/>
    <w:rsid w:val="00547C09"/>
    <w:rsid w:val="00550035"/>
    <w:rsid w:val="005502BF"/>
    <w:rsid w:val="00550340"/>
    <w:rsid w:val="0055075A"/>
    <w:rsid w:val="00550777"/>
    <w:rsid w:val="00550C29"/>
    <w:rsid w:val="00550CF0"/>
    <w:rsid w:val="00550D16"/>
    <w:rsid w:val="00550D3C"/>
    <w:rsid w:val="00551075"/>
    <w:rsid w:val="005524A8"/>
    <w:rsid w:val="005525BD"/>
    <w:rsid w:val="005525C7"/>
    <w:rsid w:val="0055267C"/>
    <w:rsid w:val="00552A11"/>
    <w:rsid w:val="005532CC"/>
    <w:rsid w:val="00553332"/>
    <w:rsid w:val="00553407"/>
    <w:rsid w:val="00553513"/>
    <w:rsid w:val="005535BB"/>
    <w:rsid w:val="00553B05"/>
    <w:rsid w:val="00553C57"/>
    <w:rsid w:val="00553D8C"/>
    <w:rsid w:val="0055460F"/>
    <w:rsid w:val="005546A6"/>
    <w:rsid w:val="00554AAF"/>
    <w:rsid w:val="0055500A"/>
    <w:rsid w:val="005553C6"/>
    <w:rsid w:val="0055583E"/>
    <w:rsid w:val="0055623D"/>
    <w:rsid w:val="00556A6D"/>
    <w:rsid w:val="00556DC1"/>
    <w:rsid w:val="005571AC"/>
    <w:rsid w:val="005573FA"/>
    <w:rsid w:val="005574E8"/>
    <w:rsid w:val="00557526"/>
    <w:rsid w:val="00557958"/>
    <w:rsid w:val="00557B74"/>
    <w:rsid w:val="00557BF7"/>
    <w:rsid w:val="00557C32"/>
    <w:rsid w:val="005602FD"/>
    <w:rsid w:val="00560340"/>
    <w:rsid w:val="00560470"/>
    <w:rsid w:val="005608FB"/>
    <w:rsid w:val="00560AE3"/>
    <w:rsid w:val="00560D0F"/>
    <w:rsid w:val="0056115A"/>
    <w:rsid w:val="005611EA"/>
    <w:rsid w:val="0056122E"/>
    <w:rsid w:val="00561912"/>
    <w:rsid w:val="00561A36"/>
    <w:rsid w:val="00561E2C"/>
    <w:rsid w:val="00562020"/>
    <w:rsid w:val="005622E0"/>
    <w:rsid w:val="00562482"/>
    <w:rsid w:val="00562EAA"/>
    <w:rsid w:val="0056311B"/>
    <w:rsid w:val="005637FD"/>
    <w:rsid w:val="00563B8A"/>
    <w:rsid w:val="00563C97"/>
    <w:rsid w:val="00563D71"/>
    <w:rsid w:val="00564520"/>
    <w:rsid w:val="00564931"/>
    <w:rsid w:val="00564C34"/>
    <w:rsid w:val="005652EA"/>
    <w:rsid w:val="00565423"/>
    <w:rsid w:val="005654D7"/>
    <w:rsid w:val="005662C7"/>
    <w:rsid w:val="00566530"/>
    <w:rsid w:val="005669FD"/>
    <w:rsid w:val="00566A63"/>
    <w:rsid w:val="00566F79"/>
    <w:rsid w:val="00567488"/>
    <w:rsid w:val="00567620"/>
    <w:rsid w:val="00567651"/>
    <w:rsid w:val="00567753"/>
    <w:rsid w:val="00567878"/>
    <w:rsid w:val="005678F7"/>
    <w:rsid w:val="0056793E"/>
    <w:rsid w:val="00567A50"/>
    <w:rsid w:val="00567A71"/>
    <w:rsid w:val="00567DF7"/>
    <w:rsid w:val="00567EE0"/>
    <w:rsid w:val="00570CFA"/>
    <w:rsid w:val="00570F5A"/>
    <w:rsid w:val="005713FD"/>
    <w:rsid w:val="00571650"/>
    <w:rsid w:val="00571900"/>
    <w:rsid w:val="00572656"/>
    <w:rsid w:val="00572B18"/>
    <w:rsid w:val="00572E2E"/>
    <w:rsid w:val="005731C0"/>
    <w:rsid w:val="005732E9"/>
    <w:rsid w:val="00573444"/>
    <w:rsid w:val="0057364F"/>
    <w:rsid w:val="005739D1"/>
    <w:rsid w:val="00573B06"/>
    <w:rsid w:val="00573D8D"/>
    <w:rsid w:val="00573F27"/>
    <w:rsid w:val="005740BD"/>
    <w:rsid w:val="005742DA"/>
    <w:rsid w:val="00574324"/>
    <w:rsid w:val="0057444E"/>
    <w:rsid w:val="00574468"/>
    <w:rsid w:val="0057456E"/>
    <w:rsid w:val="00574763"/>
    <w:rsid w:val="00574FD7"/>
    <w:rsid w:val="00575120"/>
    <w:rsid w:val="00575135"/>
    <w:rsid w:val="005754CA"/>
    <w:rsid w:val="005756A3"/>
    <w:rsid w:val="00575801"/>
    <w:rsid w:val="00575C72"/>
    <w:rsid w:val="00576310"/>
    <w:rsid w:val="00576372"/>
    <w:rsid w:val="005768B8"/>
    <w:rsid w:val="0057695E"/>
    <w:rsid w:val="00576ABA"/>
    <w:rsid w:val="0057709E"/>
    <w:rsid w:val="005779A5"/>
    <w:rsid w:val="005779B9"/>
    <w:rsid w:val="00577D3C"/>
    <w:rsid w:val="00580028"/>
    <w:rsid w:val="00580275"/>
    <w:rsid w:val="005802FA"/>
    <w:rsid w:val="00580403"/>
    <w:rsid w:val="005808E9"/>
    <w:rsid w:val="00580C31"/>
    <w:rsid w:val="00581016"/>
    <w:rsid w:val="00581147"/>
    <w:rsid w:val="005816D7"/>
    <w:rsid w:val="005817BE"/>
    <w:rsid w:val="005821DF"/>
    <w:rsid w:val="00582522"/>
    <w:rsid w:val="0058267B"/>
    <w:rsid w:val="00583737"/>
    <w:rsid w:val="00583CA3"/>
    <w:rsid w:val="00584281"/>
    <w:rsid w:val="00584360"/>
    <w:rsid w:val="00584E33"/>
    <w:rsid w:val="005851CE"/>
    <w:rsid w:val="005851E0"/>
    <w:rsid w:val="00585385"/>
    <w:rsid w:val="0058560D"/>
    <w:rsid w:val="00585644"/>
    <w:rsid w:val="00585B29"/>
    <w:rsid w:val="0058601F"/>
    <w:rsid w:val="00586188"/>
    <w:rsid w:val="00586313"/>
    <w:rsid w:val="005864C1"/>
    <w:rsid w:val="00586700"/>
    <w:rsid w:val="00586862"/>
    <w:rsid w:val="00586B65"/>
    <w:rsid w:val="00586C6F"/>
    <w:rsid w:val="00587180"/>
    <w:rsid w:val="0058746D"/>
    <w:rsid w:val="0058757C"/>
    <w:rsid w:val="00587B62"/>
    <w:rsid w:val="00587E35"/>
    <w:rsid w:val="00587E9F"/>
    <w:rsid w:val="00587EBC"/>
    <w:rsid w:val="005908C2"/>
    <w:rsid w:val="005908EA"/>
    <w:rsid w:val="00591393"/>
    <w:rsid w:val="005916EF"/>
    <w:rsid w:val="00591700"/>
    <w:rsid w:val="00591BDD"/>
    <w:rsid w:val="00591D0B"/>
    <w:rsid w:val="00591D6B"/>
    <w:rsid w:val="00592250"/>
    <w:rsid w:val="005926FC"/>
    <w:rsid w:val="0059292C"/>
    <w:rsid w:val="00592E6C"/>
    <w:rsid w:val="00592FDD"/>
    <w:rsid w:val="00593239"/>
    <w:rsid w:val="005934F9"/>
    <w:rsid w:val="005936A4"/>
    <w:rsid w:val="00593B03"/>
    <w:rsid w:val="00593CCD"/>
    <w:rsid w:val="00593D97"/>
    <w:rsid w:val="0059450B"/>
    <w:rsid w:val="00594545"/>
    <w:rsid w:val="00594681"/>
    <w:rsid w:val="005948ED"/>
    <w:rsid w:val="00594A27"/>
    <w:rsid w:val="00594C25"/>
    <w:rsid w:val="0059511C"/>
    <w:rsid w:val="00595517"/>
    <w:rsid w:val="00595B7E"/>
    <w:rsid w:val="00595CE0"/>
    <w:rsid w:val="00595D91"/>
    <w:rsid w:val="00595DDE"/>
    <w:rsid w:val="00595EE1"/>
    <w:rsid w:val="00596294"/>
    <w:rsid w:val="0059638C"/>
    <w:rsid w:val="00596466"/>
    <w:rsid w:val="005965A6"/>
    <w:rsid w:val="005967C2"/>
    <w:rsid w:val="00596C43"/>
    <w:rsid w:val="00596EA1"/>
    <w:rsid w:val="00597010"/>
    <w:rsid w:val="005970D6"/>
    <w:rsid w:val="005975B7"/>
    <w:rsid w:val="005976C1"/>
    <w:rsid w:val="00597E0C"/>
    <w:rsid w:val="00597E42"/>
    <w:rsid w:val="005A023E"/>
    <w:rsid w:val="005A0F88"/>
    <w:rsid w:val="005A10A3"/>
    <w:rsid w:val="005A116B"/>
    <w:rsid w:val="005A1CC9"/>
    <w:rsid w:val="005A2454"/>
    <w:rsid w:val="005A26A6"/>
    <w:rsid w:val="005A26DA"/>
    <w:rsid w:val="005A3306"/>
    <w:rsid w:val="005A33AB"/>
    <w:rsid w:val="005A341B"/>
    <w:rsid w:val="005A346B"/>
    <w:rsid w:val="005A39B3"/>
    <w:rsid w:val="005A417E"/>
    <w:rsid w:val="005A51EB"/>
    <w:rsid w:val="005A536B"/>
    <w:rsid w:val="005A5566"/>
    <w:rsid w:val="005A55B7"/>
    <w:rsid w:val="005A6118"/>
    <w:rsid w:val="005A64F9"/>
    <w:rsid w:val="005A65A7"/>
    <w:rsid w:val="005A66A1"/>
    <w:rsid w:val="005A690A"/>
    <w:rsid w:val="005A6A3D"/>
    <w:rsid w:val="005A718F"/>
    <w:rsid w:val="005A73F1"/>
    <w:rsid w:val="005A7852"/>
    <w:rsid w:val="005A7BE4"/>
    <w:rsid w:val="005A7E0B"/>
    <w:rsid w:val="005A7F1F"/>
    <w:rsid w:val="005B0516"/>
    <w:rsid w:val="005B059F"/>
    <w:rsid w:val="005B0614"/>
    <w:rsid w:val="005B0782"/>
    <w:rsid w:val="005B0863"/>
    <w:rsid w:val="005B0A37"/>
    <w:rsid w:val="005B0AC9"/>
    <w:rsid w:val="005B0C23"/>
    <w:rsid w:val="005B0D29"/>
    <w:rsid w:val="005B1444"/>
    <w:rsid w:val="005B179F"/>
    <w:rsid w:val="005B18BC"/>
    <w:rsid w:val="005B19EC"/>
    <w:rsid w:val="005B1FCF"/>
    <w:rsid w:val="005B21B9"/>
    <w:rsid w:val="005B2218"/>
    <w:rsid w:val="005B28B2"/>
    <w:rsid w:val="005B29CA"/>
    <w:rsid w:val="005B29F3"/>
    <w:rsid w:val="005B2AFC"/>
    <w:rsid w:val="005B2C57"/>
    <w:rsid w:val="005B3030"/>
    <w:rsid w:val="005B31A4"/>
    <w:rsid w:val="005B32D2"/>
    <w:rsid w:val="005B3406"/>
    <w:rsid w:val="005B384D"/>
    <w:rsid w:val="005B3937"/>
    <w:rsid w:val="005B3F6A"/>
    <w:rsid w:val="005B40AA"/>
    <w:rsid w:val="005B4276"/>
    <w:rsid w:val="005B430F"/>
    <w:rsid w:val="005B5096"/>
    <w:rsid w:val="005B5114"/>
    <w:rsid w:val="005B51A2"/>
    <w:rsid w:val="005B537E"/>
    <w:rsid w:val="005B54CB"/>
    <w:rsid w:val="005B56B0"/>
    <w:rsid w:val="005B58D0"/>
    <w:rsid w:val="005B5A80"/>
    <w:rsid w:val="005B5B70"/>
    <w:rsid w:val="005B5F8E"/>
    <w:rsid w:val="005B619B"/>
    <w:rsid w:val="005B644C"/>
    <w:rsid w:val="005B6841"/>
    <w:rsid w:val="005B6920"/>
    <w:rsid w:val="005B6B4F"/>
    <w:rsid w:val="005B6DCE"/>
    <w:rsid w:val="005B6EB7"/>
    <w:rsid w:val="005B6F47"/>
    <w:rsid w:val="005B7162"/>
    <w:rsid w:val="005B79BA"/>
    <w:rsid w:val="005B7BCD"/>
    <w:rsid w:val="005B7E88"/>
    <w:rsid w:val="005C000D"/>
    <w:rsid w:val="005C0056"/>
    <w:rsid w:val="005C0112"/>
    <w:rsid w:val="005C0163"/>
    <w:rsid w:val="005C01DA"/>
    <w:rsid w:val="005C0305"/>
    <w:rsid w:val="005C035F"/>
    <w:rsid w:val="005C03BC"/>
    <w:rsid w:val="005C03BD"/>
    <w:rsid w:val="005C0717"/>
    <w:rsid w:val="005C155B"/>
    <w:rsid w:val="005C15D0"/>
    <w:rsid w:val="005C1902"/>
    <w:rsid w:val="005C19E1"/>
    <w:rsid w:val="005C1C19"/>
    <w:rsid w:val="005C1D20"/>
    <w:rsid w:val="005C206D"/>
    <w:rsid w:val="005C2318"/>
    <w:rsid w:val="005C26C0"/>
    <w:rsid w:val="005C28A5"/>
    <w:rsid w:val="005C2A56"/>
    <w:rsid w:val="005C2ED4"/>
    <w:rsid w:val="005C3462"/>
    <w:rsid w:val="005C36C3"/>
    <w:rsid w:val="005C3D59"/>
    <w:rsid w:val="005C3EAE"/>
    <w:rsid w:val="005C4310"/>
    <w:rsid w:val="005C43AE"/>
    <w:rsid w:val="005C44F4"/>
    <w:rsid w:val="005C4C5B"/>
    <w:rsid w:val="005C5A0E"/>
    <w:rsid w:val="005C5AF6"/>
    <w:rsid w:val="005C5E3B"/>
    <w:rsid w:val="005C61FD"/>
    <w:rsid w:val="005C63CA"/>
    <w:rsid w:val="005C6844"/>
    <w:rsid w:val="005C685F"/>
    <w:rsid w:val="005C6C9F"/>
    <w:rsid w:val="005C6E1F"/>
    <w:rsid w:val="005C7405"/>
    <w:rsid w:val="005C7611"/>
    <w:rsid w:val="005C76A2"/>
    <w:rsid w:val="005C78C0"/>
    <w:rsid w:val="005C7922"/>
    <w:rsid w:val="005D02F1"/>
    <w:rsid w:val="005D09C7"/>
    <w:rsid w:val="005D0A8B"/>
    <w:rsid w:val="005D0ACF"/>
    <w:rsid w:val="005D0AF9"/>
    <w:rsid w:val="005D0D8B"/>
    <w:rsid w:val="005D1514"/>
    <w:rsid w:val="005D161B"/>
    <w:rsid w:val="005D1641"/>
    <w:rsid w:val="005D1E8B"/>
    <w:rsid w:val="005D21E9"/>
    <w:rsid w:val="005D2547"/>
    <w:rsid w:val="005D2812"/>
    <w:rsid w:val="005D2838"/>
    <w:rsid w:val="005D28A6"/>
    <w:rsid w:val="005D302D"/>
    <w:rsid w:val="005D397A"/>
    <w:rsid w:val="005D4029"/>
    <w:rsid w:val="005D4254"/>
    <w:rsid w:val="005D4340"/>
    <w:rsid w:val="005D437C"/>
    <w:rsid w:val="005D4871"/>
    <w:rsid w:val="005D4AB0"/>
    <w:rsid w:val="005D4BCD"/>
    <w:rsid w:val="005D4BFD"/>
    <w:rsid w:val="005D4C3A"/>
    <w:rsid w:val="005D4C47"/>
    <w:rsid w:val="005D518C"/>
    <w:rsid w:val="005D57C9"/>
    <w:rsid w:val="005D5BB4"/>
    <w:rsid w:val="005D5EBF"/>
    <w:rsid w:val="005D6059"/>
    <w:rsid w:val="005D6403"/>
    <w:rsid w:val="005D65C5"/>
    <w:rsid w:val="005D6746"/>
    <w:rsid w:val="005D68DE"/>
    <w:rsid w:val="005D6B81"/>
    <w:rsid w:val="005D6BA0"/>
    <w:rsid w:val="005D6E0C"/>
    <w:rsid w:val="005D6F10"/>
    <w:rsid w:val="005D7126"/>
    <w:rsid w:val="005D73ED"/>
    <w:rsid w:val="005D75B1"/>
    <w:rsid w:val="005D770B"/>
    <w:rsid w:val="005D79AF"/>
    <w:rsid w:val="005D7C5C"/>
    <w:rsid w:val="005D7DD4"/>
    <w:rsid w:val="005D7E93"/>
    <w:rsid w:val="005E055A"/>
    <w:rsid w:val="005E0854"/>
    <w:rsid w:val="005E09EF"/>
    <w:rsid w:val="005E164F"/>
    <w:rsid w:val="005E1682"/>
    <w:rsid w:val="005E176C"/>
    <w:rsid w:val="005E196D"/>
    <w:rsid w:val="005E1A82"/>
    <w:rsid w:val="005E1B23"/>
    <w:rsid w:val="005E1B7E"/>
    <w:rsid w:val="005E1D55"/>
    <w:rsid w:val="005E1F90"/>
    <w:rsid w:val="005E2159"/>
    <w:rsid w:val="005E232B"/>
    <w:rsid w:val="005E2555"/>
    <w:rsid w:val="005E2593"/>
    <w:rsid w:val="005E25B4"/>
    <w:rsid w:val="005E27E6"/>
    <w:rsid w:val="005E296F"/>
    <w:rsid w:val="005E2AD9"/>
    <w:rsid w:val="005E2D77"/>
    <w:rsid w:val="005E2EB6"/>
    <w:rsid w:val="005E31A6"/>
    <w:rsid w:val="005E32B0"/>
    <w:rsid w:val="005E3335"/>
    <w:rsid w:val="005E33CF"/>
    <w:rsid w:val="005E37B2"/>
    <w:rsid w:val="005E38CA"/>
    <w:rsid w:val="005E3A38"/>
    <w:rsid w:val="005E3B77"/>
    <w:rsid w:val="005E3D3C"/>
    <w:rsid w:val="005E3F42"/>
    <w:rsid w:val="005E4017"/>
    <w:rsid w:val="005E40D9"/>
    <w:rsid w:val="005E414E"/>
    <w:rsid w:val="005E42CF"/>
    <w:rsid w:val="005E4341"/>
    <w:rsid w:val="005E4A13"/>
    <w:rsid w:val="005E4BAC"/>
    <w:rsid w:val="005E4C97"/>
    <w:rsid w:val="005E4D98"/>
    <w:rsid w:val="005E54A3"/>
    <w:rsid w:val="005E5678"/>
    <w:rsid w:val="005E5B8C"/>
    <w:rsid w:val="005E5D1C"/>
    <w:rsid w:val="005E5E4C"/>
    <w:rsid w:val="005E6094"/>
    <w:rsid w:val="005E6265"/>
    <w:rsid w:val="005E64E6"/>
    <w:rsid w:val="005E68C5"/>
    <w:rsid w:val="005E6BD3"/>
    <w:rsid w:val="005E70D5"/>
    <w:rsid w:val="005E7141"/>
    <w:rsid w:val="005E7908"/>
    <w:rsid w:val="005E7B22"/>
    <w:rsid w:val="005E7C23"/>
    <w:rsid w:val="005E7C52"/>
    <w:rsid w:val="005E7D78"/>
    <w:rsid w:val="005F02BF"/>
    <w:rsid w:val="005F04DC"/>
    <w:rsid w:val="005F05AB"/>
    <w:rsid w:val="005F06AA"/>
    <w:rsid w:val="005F0916"/>
    <w:rsid w:val="005F0CB6"/>
    <w:rsid w:val="005F1348"/>
    <w:rsid w:val="005F139C"/>
    <w:rsid w:val="005F1558"/>
    <w:rsid w:val="005F1603"/>
    <w:rsid w:val="005F1736"/>
    <w:rsid w:val="005F17C8"/>
    <w:rsid w:val="005F1AC5"/>
    <w:rsid w:val="005F1D3D"/>
    <w:rsid w:val="005F2910"/>
    <w:rsid w:val="005F2921"/>
    <w:rsid w:val="005F313F"/>
    <w:rsid w:val="005F318A"/>
    <w:rsid w:val="005F3EC3"/>
    <w:rsid w:val="005F45D6"/>
    <w:rsid w:val="005F492A"/>
    <w:rsid w:val="005F4C33"/>
    <w:rsid w:val="005F4D32"/>
    <w:rsid w:val="005F4F0D"/>
    <w:rsid w:val="005F5381"/>
    <w:rsid w:val="005F562A"/>
    <w:rsid w:val="005F5AA5"/>
    <w:rsid w:val="005F5AD1"/>
    <w:rsid w:val="005F5D83"/>
    <w:rsid w:val="005F6173"/>
    <w:rsid w:val="005F6427"/>
    <w:rsid w:val="005F66F4"/>
    <w:rsid w:val="005F67C2"/>
    <w:rsid w:val="005F69D6"/>
    <w:rsid w:val="005F6CE6"/>
    <w:rsid w:val="005F702B"/>
    <w:rsid w:val="005F753D"/>
    <w:rsid w:val="005F783A"/>
    <w:rsid w:val="005F79CA"/>
    <w:rsid w:val="005F7D0E"/>
    <w:rsid w:val="005F7E3C"/>
    <w:rsid w:val="005F7FE4"/>
    <w:rsid w:val="0060000A"/>
    <w:rsid w:val="006001F5"/>
    <w:rsid w:val="0060039D"/>
    <w:rsid w:val="0060078A"/>
    <w:rsid w:val="00600FE8"/>
    <w:rsid w:val="0060108A"/>
    <w:rsid w:val="006010AA"/>
    <w:rsid w:val="006011FB"/>
    <w:rsid w:val="00601839"/>
    <w:rsid w:val="006019CC"/>
    <w:rsid w:val="0060207D"/>
    <w:rsid w:val="00602342"/>
    <w:rsid w:val="006023F3"/>
    <w:rsid w:val="00602795"/>
    <w:rsid w:val="006029CE"/>
    <w:rsid w:val="00602AF4"/>
    <w:rsid w:val="00602BA8"/>
    <w:rsid w:val="00602E9B"/>
    <w:rsid w:val="00602FF5"/>
    <w:rsid w:val="0060302D"/>
    <w:rsid w:val="00603095"/>
    <w:rsid w:val="006035D1"/>
    <w:rsid w:val="006038AE"/>
    <w:rsid w:val="00603AB4"/>
    <w:rsid w:val="00603BF2"/>
    <w:rsid w:val="00603D81"/>
    <w:rsid w:val="00603E1D"/>
    <w:rsid w:val="00603F52"/>
    <w:rsid w:val="00604379"/>
    <w:rsid w:val="00604436"/>
    <w:rsid w:val="00604621"/>
    <w:rsid w:val="006047C6"/>
    <w:rsid w:val="006049F2"/>
    <w:rsid w:val="00605100"/>
    <w:rsid w:val="006054DD"/>
    <w:rsid w:val="00605590"/>
    <w:rsid w:val="00605714"/>
    <w:rsid w:val="00605A88"/>
    <w:rsid w:val="00605B07"/>
    <w:rsid w:val="00605CCB"/>
    <w:rsid w:val="00606908"/>
    <w:rsid w:val="00606C52"/>
    <w:rsid w:val="00606DE5"/>
    <w:rsid w:val="00606EC1"/>
    <w:rsid w:val="00606EF7"/>
    <w:rsid w:val="00606FB9"/>
    <w:rsid w:val="00606FE9"/>
    <w:rsid w:val="0060706C"/>
    <w:rsid w:val="0060718B"/>
    <w:rsid w:val="0060748D"/>
    <w:rsid w:val="00607723"/>
    <w:rsid w:val="00607BDD"/>
    <w:rsid w:val="00607D59"/>
    <w:rsid w:val="00607D61"/>
    <w:rsid w:val="00607EC6"/>
    <w:rsid w:val="00610314"/>
    <w:rsid w:val="00610493"/>
    <w:rsid w:val="00610610"/>
    <w:rsid w:val="0061075E"/>
    <w:rsid w:val="00610E20"/>
    <w:rsid w:val="00610FA5"/>
    <w:rsid w:val="00611047"/>
    <w:rsid w:val="006112DC"/>
    <w:rsid w:val="00611659"/>
    <w:rsid w:val="006119A1"/>
    <w:rsid w:val="00611B25"/>
    <w:rsid w:val="00611B60"/>
    <w:rsid w:val="00611D95"/>
    <w:rsid w:val="00612ABC"/>
    <w:rsid w:val="00612B27"/>
    <w:rsid w:val="00612BB4"/>
    <w:rsid w:val="0061399A"/>
    <w:rsid w:val="00613E1E"/>
    <w:rsid w:val="0061464D"/>
    <w:rsid w:val="006147FD"/>
    <w:rsid w:val="00614A02"/>
    <w:rsid w:val="00614B55"/>
    <w:rsid w:val="00614D41"/>
    <w:rsid w:val="006150C3"/>
    <w:rsid w:val="006153C4"/>
    <w:rsid w:val="00615516"/>
    <w:rsid w:val="00615AE2"/>
    <w:rsid w:val="00615C9C"/>
    <w:rsid w:val="00615F7E"/>
    <w:rsid w:val="006161DE"/>
    <w:rsid w:val="00616652"/>
    <w:rsid w:val="0061669E"/>
    <w:rsid w:val="006167D5"/>
    <w:rsid w:val="00616A3A"/>
    <w:rsid w:val="00616D67"/>
    <w:rsid w:val="0061733B"/>
    <w:rsid w:val="0061759F"/>
    <w:rsid w:val="00617A14"/>
    <w:rsid w:val="00617D3E"/>
    <w:rsid w:val="00617EF4"/>
    <w:rsid w:val="00617F11"/>
    <w:rsid w:val="006200B4"/>
    <w:rsid w:val="0062011A"/>
    <w:rsid w:val="00620391"/>
    <w:rsid w:val="006205E8"/>
    <w:rsid w:val="00620664"/>
    <w:rsid w:val="00620A4C"/>
    <w:rsid w:val="00620C26"/>
    <w:rsid w:val="00620C35"/>
    <w:rsid w:val="00620CB5"/>
    <w:rsid w:val="006210E1"/>
    <w:rsid w:val="0062113F"/>
    <w:rsid w:val="0062147E"/>
    <w:rsid w:val="00621607"/>
    <w:rsid w:val="0062178E"/>
    <w:rsid w:val="006217E3"/>
    <w:rsid w:val="00622516"/>
    <w:rsid w:val="00622904"/>
    <w:rsid w:val="006229B6"/>
    <w:rsid w:val="00622EE7"/>
    <w:rsid w:val="00622FF7"/>
    <w:rsid w:val="006232BB"/>
    <w:rsid w:val="006239DB"/>
    <w:rsid w:val="00623B5A"/>
    <w:rsid w:val="00623F42"/>
    <w:rsid w:val="00623FA5"/>
    <w:rsid w:val="006246B4"/>
    <w:rsid w:val="00624993"/>
    <w:rsid w:val="00624BA4"/>
    <w:rsid w:val="00624C18"/>
    <w:rsid w:val="00625302"/>
    <w:rsid w:val="006253EC"/>
    <w:rsid w:val="00625553"/>
    <w:rsid w:val="006256F8"/>
    <w:rsid w:val="00625B74"/>
    <w:rsid w:val="00625DEE"/>
    <w:rsid w:val="0062638C"/>
    <w:rsid w:val="006265AE"/>
    <w:rsid w:val="0062676F"/>
    <w:rsid w:val="00626786"/>
    <w:rsid w:val="00626917"/>
    <w:rsid w:val="006269D6"/>
    <w:rsid w:val="00626B4E"/>
    <w:rsid w:val="006271D7"/>
    <w:rsid w:val="006275E1"/>
    <w:rsid w:val="006279DA"/>
    <w:rsid w:val="00627ACC"/>
    <w:rsid w:val="006306BA"/>
    <w:rsid w:val="00630B0E"/>
    <w:rsid w:val="006310BE"/>
    <w:rsid w:val="00631AA1"/>
    <w:rsid w:val="0063213A"/>
    <w:rsid w:val="006322AA"/>
    <w:rsid w:val="00632732"/>
    <w:rsid w:val="00632783"/>
    <w:rsid w:val="006328C5"/>
    <w:rsid w:val="00632F66"/>
    <w:rsid w:val="00633775"/>
    <w:rsid w:val="00633835"/>
    <w:rsid w:val="00633BB4"/>
    <w:rsid w:val="00633F14"/>
    <w:rsid w:val="00634148"/>
    <w:rsid w:val="006343B0"/>
    <w:rsid w:val="00634630"/>
    <w:rsid w:val="006346E5"/>
    <w:rsid w:val="006348A0"/>
    <w:rsid w:val="00634DF0"/>
    <w:rsid w:val="00635168"/>
    <w:rsid w:val="00635528"/>
    <w:rsid w:val="006355F3"/>
    <w:rsid w:val="006356A3"/>
    <w:rsid w:val="00635770"/>
    <w:rsid w:val="00635777"/>
    <w:rsid w:val="00635981"/>
    <w:rsid w:val="00635A1A"/>
    <w:rsid w:val="00635DE4"/>
    <w:rsid w:val="00636590"/>
    <w:rsid w:val="00636757"/>
    <w:rsid w:val="00636929"/>
    <w:rsid w:val="0063695A"/>
    <w:rsid w:val="00636D4C"/>
    <w:rsid w:val="00636DB4"/>
    <w:rsid w:val="006375A9"/>
    <w:rsid w:val="00637696"/>
    <w:rsid w:val="00637706"/>
    <w:rsid w:val="006379FE"/>
    <w:rsid w:val="00637A36"/>
    <w:rsid w:val="00637BA1"/>
    <w:rsid w:val="006400D0"/>
    <w:rsid w:val="006401BA"/>
    <w:rsid w:val="00640DB1"/>
    <w:rsid w:val="00640EAA"/>
    <w:rsid w:val="00640F47"/>
    <w:rsid w:val="00641716"/>
    <w:rsid w:val="00641D95"/>
    <w:rsid w:val="0064349F"/>
    <w:rsid w:val="00643DD9"/>
    <w:rsid w:val="0064458A"/>
    <w:rsid w:val="00644C9C"/>
    <w:rsid w:val="00644F4D"/>
    <w:rsid w:val="006451E5"/>
    <w:rsid w:val="00645326"/>
    <w:rsid w:val="006455FC"/>
    <w:rsid w:val="006458D6"/>
    <w:rsid w:val="00645AC9"/>
    <w:rsid w:val="00645BFA"/>
    <w:rsid w:val="00645E3D"/>
    <w:rsid w:val="0064612D"/>
    <w:rsid w:val="0064634B"/>
    <w:rsid w:val="006464FE"/>
    <w:rsid w:val="00646701"/>
    <w:rsid w:val="006468E8"/>
    <w:rsid w:val="00646AC7"/>
    <w:rsid w:val="00646DA8"/>
    <w:rsid w:val="00647074"/>
    <w:rsid w:val="00647345"/>
    <w:rsid w:val="00647461"/>
    <w:rsid w:val="00647590"/>
    <w:rsid w:val="00647884"/>
    <w:rsid w:val="00647909"/>
    <w:rsid w:val="00647A37"/>
    <w:rsid w:val="00647EFF"/>
    <w:rsid w:val="0065008F"/>
    <w:rsid w:val="00650112"/>
    <w:rsid w:val="00650455"/>
    <w:rsid w:val="006504E9"/>
    <w:rsid w:val="00650549"/>
    <w:rsid w:val="00650841"/>
    <w:rsid w:val="00650B22"/>
    <w:rsid w:val="00650DEA"/>
    <w:rsid w:val="00650F17"/>
    <w:rsid w:val="00651046"/>
    <w:rsid w:val="006510AB"/>
    <w:rsid w:val="0065114B"/>
    <w:rsid w:val="00651634"/>
    <w:rsid w:val="00651671"/>
    <w:rsid w:val="00651D96"/>
    <w:rsid w:val="00651E06"/>
    <w:rsid w:val="006525E3"/>
    <w:rsid w:val="006528AA"/>
    <w:rsid w:val="00652971"/>
    <w:rsid w:val="00652C7A"/>
    <w:rsid w:val="0065341A"/>
    <w:rsid w:val="0065380B"/>
    <w:rsid w:val="0065387C"/>
    <w:rsid w:val="00653C5A"/>
    <w:rsid w:val="006542AB"/>
    <w:rsid w:val="0065481C"/>
    <w:rsid w:val="00654995"/>
    <w:rsid w:val="00654B7E"/>
    <w:rsid w:val="00654EF6"/>
    <w:rsid w:val="00655348"/>
    <w:rsid w:val="006553B0"/>
    <w:rsid w:val="00655CF4"/>
    <w:rsid w:val="00655D7C"/>
    <w:rsid w:val="00655F47"/>
    <w:rsid w:val="00655F83"/>
    <w:rsid w:val="00656346"/>
    <w:rsid w:val="00656A47"/>
    <w:rsid w:val="00656EA0"/>
    <w:rsid w:val="00656F50"/>
    <w:rsid w:val="006574EB"/>
    <w:rsid w:val="006576E2"/>
    <w:rsid w:val="006578CA"/>
    <w:rsid w:val="00657B9B"/>
    <w:rsid w:val="00657FC1"/>
    <w:rsid w:val="00657FC3"/>
    <w:rsid w:val="006601E7"/>
    <w:rsid w:val="0066021C"/>
    <w:rsid w:val="006609C9"/>
    <w:rsid w:val="00660CA0"/>
    <w:rsid w:val="00660CEF"/>
    <w:rsid w:val="0066135C"/>
    <w:rsid w:val="00661884"/>
    <w:rsid w:val="00661A36"/>
    <w:rsid w:val="00661CCB"/>
    <w:rsid w:val="00661CED"/>
    <w:rsid w:val="00661DDB"/>
    <w:rsid w:val="0066260D"/>
    <w:rsid w:val="00662C5A"/>
    <w:rsid w:val="00663061"/>
    <w:rsid w:val="006634DB"/>
    <w:rsid w:val="00663786"/>
    <w:rsid w:val="00663A58"/>
    <w:rsid w:val="00663A70"/>
    <w:rsid w:val="00663CC9"/>
    <w:rsid w:val="00663D3A"/>
    <w:rsid w:val="00663E0E"/>
    <w:rsid w:val="0066468B"/>
    <w:rsid w:val="00664A18"/>
    <w:rsid w:val="00665189"/>
    <w:rsid w:val="00665256"/>
    <w:rsid w:val="0066575E"/>
    <w:rsid w:val="00665CC3"/>
    <w:rsid w:val="00665E31"/>
    <w:rsid w:val="00665FA5"/>
    <w:rsid w:val="006660C9"/>
    <w:rsid w:val="006662B9"/>
    <w:rsid w:val="0066676F"/>
    <w:rsid w:val="006667BD"/>
    <w:rsid w:val="00666851"/>
    <w:rsid w:val="00666860"/>
    <w:rsid w:val="00666BF3"/>
    <w:rsid w:val="00666BFE"/>
    <w:rsid w:val="00666FCA"/>
    <w:rsid w:val="00667378"/>
    <w:rsid w:val="00667656"/>
    <w:rsid w:val="00667768"/>
    <w:rsid w:val="00667D9D"/>
    <w:rsid w:val="00667E71"/>
    <w:rsid w:val="00667F31"/>
    <w:rsid w:val="00670253"/>
    <w:rsid w:val="006702DF"/>
    <w:rsid w:val="00670522"/>
    <w:rsid w:val="006705F9"/>
    <w:rsid w:val="00670B53"/>
    <w:rsid w:val="00670EA7"/>
    <w:rsid w:val="0067105D"/>
    <w:rsid w:val="00671111"/>
    <w:rsid w:val="00671252"/>
    <w:rsid w:val="00671262"/>
    <w:rsid w:val="006712FE"/>
    <w:rsid w:val="00671602"/>
    <w:rsid w:val="00671DFE"/>
    <w:rsid w:val="00671E2B"/>
    <w:rsid w:val="006725F4"/>
    <w:rsid w:val="00672AAE"/>
    <w:rsid w:val="00672B45"/>
    <w:rsid w:val="00672C47"/>
    <w:rsid w:val="00673520"/>
    <w:rsid w:val="0067355B"/>
    <w:rsid w:val="00673836"/>
    <w:rsid w:val="00673CF6"/>
    <w:rsid w:val="00673E09"/>
    <w:rsid w:val="00673FC5"/>
    <w:rsid w:val="006741DB"/>
    <w:rsid w:val="006742E2"/>
    <w:rsid w:val="0067466D"/>
    <w:rsid w:val="00674757"/>
    <w:rsid w:val="0067493D"/>
    <w:rsid w:val="006749DB"/>
    <w:rsid w:val="00674B92"/>
    <w:rsid w:val="00674F71"/>
    <w:rsid w:val="0067525C"/>
    <w:rsid w:val="00675957"/>
    <w:rsid w:val="00675A2E"/>
    <w:rsid w:val="00675BE9"/>
    <w:rsid w:val="00675DC3"/>
    <w:rsid w:val="00675EB3"/>
    <w:rsid w:val="00675F78"/>
    <w:rsid w:val="0067638C"/>
    <w:rsid w:val="00676392"/>
    <w:rsid w:val="006767D5"/>
    <w:rsid w:val="006769CB"/>
    <w:rsid w:val="006771E6"/>
    <w:rsid w:val="00677618"/>
    <w:rsid w:val="006776E8"/>
    <w:rsid w:val="00677D64"/>
    <w:rsid w:val="00677DE0"/>
    <w:rsid w:val="00680195"/>
    <w:rsid w:val="00680534"/>
    <w:rsid w:val="0068070C"/>
    <w:rsid w:val="006807B5"/>
    <w:rsid w:val="006809FB"/>
    <w:rsid w:val="00680AF1"/>
    <w:rsid w:val="00680D08"/>
    <w:rsid w:val="0068108D"/>
    <w:rsid w:val="00681173"/>
    <w:rsid w:val="0068169F"/>
    <w:rsid w:val="00681C76"/>
    <w:rsid w:val="006827EB"/>
    <w:rsid w:val="00682D59"/>
    <w:rsid w:val="00682E16"/>
    <w:rsid w:val="0068330C"/>
    <w:rsid w:val="00683557"/>
    <w:rsid w:val="0068357F"/>
    <w:rsid w:val="0068362F"/>
    <w:rsid w:val="00683A27"/>
    <w:rsid w:val="00683E21"/>
    <w:rsid w:val="006844EE"/>
    <w:rsid w:val="006848DF"/>
    <w:rsid w:val="00684C64"/>
    <w:rsid w:val="00684CC2"/>
    <w:rsid w:val="00684D8F"/>
    <w:rsid w:val="00684FE8"/>
    <w:rsid w:val="00685082"/>
    <w:rsid w:val="006850C8"/>
    <w:rsid w:val="006851B3"/>
    <w:rsid w:val="00685227"/>
    <w:rsid w:val="0068527A"/>
    <w:rsid w:val="006854A9"/>
    <w:rsid w:val="00685AEE"/>
    <w:rsid w:val="00685C64"/>
    <w:rsid w:val="00685D4C"/>
    <w:rsid w:val="00686134"/>
    <w:rsid w:val="006861DB"/>
    <w:rsid w:val="00686520"/>
    <w:rsid w:val="00686929"/>
    <w:rsid w:val="00686D7E"/>
    <w:rsid w:val="00686F77"/>
    <w:rsid w:val="006870EB"/>
    <w:rsid w:val="006872E2"/>
    <w:rsid w:val="00687689"/>
    <w:rsid w:val="00687895"/>
    <w:rsid w:val="00687937"/>
    <w:rsid w:val="00687D2C"/>
    <w:rsid w:val="00687DC6"/>
    <w:rsid w:val="00690454"/>
    <w:rsid w:val="006904BF"/>
    <w:rsid w:val="0069067B"/>
    <w:rsid w:val="00690940"/>
    <w:rsid w:val="00690C16"/>
    <w:rsid w:val="00690CFB"/>
    <w:rsid w:val="00691C86"/>
    <w:rsid w:val="00691DD5"/>
    <w:rsid w:val="00691F84"/>
    <w:rsid w:val="00692292"/>
    <w:rsid w:val="0069278B"/>
    <w:rsid w:val="006927A8"/>
    <w:rsid w:val="00692CD3"/>
    <w:rsid w:val="006930DA"/>
    <w:rsid w:val="00693159"/>
    <w:rsid w:val="006933CE"/>
    <w:rsid w:val="00693584"/>
    <w:rsid w:val="00693784"/>
    <w:rsid w:val="006937B0"/>
    <w:rsid w:val="00693BE9"/>
    <w:rsid w:val="00693C41"/>
    <w:rsid w:val="006942F5"/>
    <w:rsid w:val="006943E0"/>
    <w:rsid w:val="006945DF"/>
    <w:rsid w:val="00694697"/>
    <w:rsid w:val="0069499A"/>
    <w:rsid w:val="00694ABD"/>
    <w:rsid w:val="00694D36"/>
    <w:rsid w:val="00694ECF"/>
    <w:rsid w:val="00694FFB"/>
    <w:rsid w:val="006954D5"/>
    <w:rsid w:val="00695728"/>
    <w:rsid w:val="0069573A"/>
    <w:rsid w:val="006958F9"/>
    <w:rsid w:val="00695A91"/>
    <w:rsid w:val="00695B50"/>
    <w:rsid w:val="00695CAB"/>
    <w:rsid w:val="00695F46"/>
    <w:rsid w:val="00695F49"/>
    <w:rsid w:val="006960CE"/>
    <w:rsid w:val="006964C8"/>
    <w:rsid w:val="006969D2"/>
    <w:rsid w:val="00696C61"/>
    <w:rsid w:val="00696D4F"/>
    <w:rsid w:val="0069706E"/>
    <w:rsid w:val="0069772D"/>
    <w:rsid w:val="006977E2"/>
    <w:rsid w:val="00697C9E"/>
    <w:rsid w:val="006A018B"/>
    <w:rsid w:val="006A0343"/>
    <w:rsid w:val="006A03A7"/>
    <w:rsid w:val="006A03FE"/>
    <w:rsid w:val="006A0650"/>
    <w:rsid w:val="006A0800"/>
    <w:rsid w:val="006A0A36"/>
    <w:rsid w:val="006A0DF0"/>
    <w:rsid w:val="006A18B4"/>
    <w:rsid w:val="006A1D4D"/>
    <w:rsid w:val="006A1E63"/>
    <w:rsid w:val="006A238B"/>
    <w:rsid w:val="006A2558"/>
    <w:rsid w:val="006A2880"/>
    <w:rsid w:val="006A292A"/>
    <w:rsid w:val="006A30F9"/>
    <w:rsid w:val="006A32B4"/>
    <w:rsid w:val="006A3334"/>
    <w:rsid w:val="006A346E"/>
    <w:rsid w:val="006A34ED"/>
    <w:rsid w:val="006A35EC"/>
    <w:rsid w:val="006A39F7"/>
    <w:rsid w:val="006A3A39"/>
    <w:rsid w:val="006A3A9A"/>
    <w:rsid w:val="006A3D58"/>
    <w:rsid w:val="006A3FC7"/>
    <w:rsid w:val="006A4528"/>
    <w:rsid w:val="006A4937"/>
    <w:rsid w:val="006A4979"/>
    <w:rsid w:val="006A4AEB"/>
    <w:rsid w:val="006A4FB6"/>
    <w:rsid w:val="006A5175"/>
    <w:rsid w:val="006A51C6"/>
    <w:rsid w:val="006A5294"/>
    <w:rsid w:val="006A5672"/>
    <w:rsid w:val="006A58B9"/>
    <w:rsid w:val="006A5AE6"/>
    <w:rsid w:val="006A611C"/>
    <w:rsid w:val="006A624E"/>
    <w:rsid w:val="006A679D"/>
    <w:rsid w:val="006A6896"/>
    <w:rsid w:val="006A6A96"/>
    <w:rsid w:val="006A6FCD"/>
    <w:rsid w:val="006A73EB"/>
    <w:rsid w:val="006A7ECB"/>
    <w:rsid w:val="006B03E5"/>
    <w:rsid w:val="006B0888"/>
    <w:rsid w:val="006B0C0A"/>
    <w:rsid w:val="006B0CE5"/>
    <w:rsid w:val="006B0D9C"/>
    <w:rsid w:val="006B149E"/>
    <w:rsid w:val="006B152C"/>
    <w:rsid w:val="006B17ED"/>
    <w:rsid w:val="006B199E"/>
    <w:rsid w:val="006B1A2D"/>
    <w:rsid w:val="006B221A"/>
    <w:rsid w:val="006B2E3B"/>
    <w:rsid w:val="006B3045"/>
    <w:rsid w:val="006B3230"/>
    <w:rsid w:val="006B34D7"/>
    <w:rsid w:val="006B3B8D"/>
    <w:rsid w:val="006B3D39"/>
    <w:rsid w:val="006B43AD"/>
    <w:rsid w:val="006B4445"/>
    <w:rsid w:val="006B45D6"/>
    <w:rsid w:val="006B4722"/>
    <w:rsid w:val="006B4B85"/>
    <w:rsid w:val="006B514B"/>
    <w:rsid w:val="006B5173"/>
    <w:rsid w:val="006B531D"/>
    <w:rsid w:val="006B5380"/>
    <w:rsid w:val="006B5404"/>
    <w:rsid w:val="006B5883"/>
    <w:rsid w:val="006B5AEC"/>
    <w:rsid w:val="006B5E2E"/>
    <w:rsid w:val="006B6303"/>
    <w:rsid w:val="006B69E3"/>
    <w:rsid w:val="006B6B75"/>
    <w:rsid w:val="006B786C"/>
    <w:rsid w:val="006C00AD"/>
    <w:rsid w:val="006C03EB"/>
    <w:rsid w:val="006C05FE"/>
    <w:rsid w:val="006C0997"/>
    <w:rsid w:val="006C09A1"/>
    <w:rsid w:val="006C0B8F"/>
    <w:rsid w:val="006C10AF"/>
    <w:rsid w:val="006C114F"/>
    <w:rsid w:val="006C149E"/>
    <w:rsid w:val="006C1576"/>
    <w:rsid w:val="006C175E"/>
    <w:rsid w:val="006C183C"/>
    <w:rsid w:val="006C196E"/>
    <w:rsid w:val="006C1A4F"/>
    <w:rsid w:val="006C1DD1"/>
    <w:rsid w:val="006C207F"/>
    <w:rsid w:val="006C21F9"/>
    <w:rsid w:val="006C236A"/>
    <w:rsid w:val="006C268A"/>
    <w:rsid w:val="006C3212"/>
    <w:rsid w:val="006C342C"/>
    <w:rsid w:val="006C3480"/>
    <w:rsid w:val="006C36E0"/>
    <w:rsid w:val="006C3700"/>
    <w:rsid w:val="006C3788"/>
    <w:rsid w:val="006C38A1"/>
    <w:rsid w:val="006C3A72"/>
    <w:rsid w:val="006C44D1"/>
    <w:rsid w:val="006C45F0"/>
    <w:rsid w:val="006C45F5"/>
    <w:rsid w:val="006C47D5"/>
    <w:rsid w:val="006C47E8"/>
    <w:rsid w:val="006C48E1"/>
    <w:rsid w:val="006C4BB1"/>
    <w:rsid w:val="006C4EAC"/>
    <w:rsid w:val="006C5CA6"/>
    <w:rsid w:val="006C655C"/>
    <w:rsid w:val="006C680D"/>
    <w:rsid w:val="006C6B36"/>
    <w:rsid w:val="006C6CB1"/>
    <w:rsid w:val="006C6DDC"/>
    <w:rsid w:val="006C6FF8"/>
    <w:rsid w:val="006C7246"/>
    <w:rsid w:val="006C7A62"/>
    <w:rsid w:val="006C7DCE"/>
    <w:rsid w:val="006C7EDC"/>
    <w:rsid w:val="006C7FBB"/>
    <w:rsid w:val="006D006E"/>
    <w:rsid w:val="006D030C"/>
    <w:rsid w:val="006D03CB"/>
    <w:rsid w:val="006D04B8"/>
    <w:rsid w:val="006D0680"/>
    <w:rsid w:val="006D0831"/>
    <w:rsid w:val="006D0B56"/>
    <w:rsid w:val="006D0E76"/>
    <w:rsid w:val="006D1357"/>
    <w:rsid w:val="006D222D"/>
    <w:rsid w:val="006D2424"/>
    <w:rsid w:val="006D306A"/>
    <w:rsid w:val="006D346C"/>
    <w:rsid w:val="006D35BA"/>
    <w:rsid w:val="006D370D"/>
    <w:rsid w:val="006D3888"/>
    <w:rsid w:val="006D3907"/>
    <w:rsid w:val="006D3940"/>
    <w:rsid w:val="006D3D05"/>
    <w:rsid w:val="006D40F1"/>
    <w:rsid w:val="006D4361"/>
    <w:rsid w:val="006D4439"/>
    <w:rsid w:val="006D4595"/>
    <w:rsid w:val="006D4753"/>
    <w:rsid w:val="006D4875"/>
    <w:rsid w:val="006D49C2"/>
    <w:rsid w:val="006D4C74"/>
    <w:rsid w:val="006D4CE7"/>
    <w:rsid w:val="006D527D"/>
    <w:rsid w:val="006D542B"/>
    <w:rsid w:val="006D5722"/>
    <w:rsid w:val="006D5730"/>
    <w:rsid w:val="006D5A96"/>
    <w:rsid w:val="006D5BB1"/>
    <w:rsid w:val="006D5E59"/>
    <w:rsid w:val="006D5F80"/>
    <w:rsid w:val="006D675D"/>
    <w:rsid w:val="006D682A"/>
    <w:rsid w:val="006D6AAC"/>
    <w:rsid w:val="006D6D6B"/>
    <w:rsid w:val="006D7301"/>
    <w:rsid w:val="006D7326"/>
    <w:rsid w:val="006D7710"/>
    <w:rsid w:val="006D7877"/>
    <w:rsid w:val="006D7B6C"/>
    <w:rsid w:val="006D7B95"/>
    <w:rsid w:val="006D7C1B"/>
    <w:rsid w:val="006D7FEE"/>
    <w:rsid w:val="006E00F4"/>
    <w:rsid w:val="006E0BE7"/>
    <w:rsid w:val="006E1324"/>
    <w:rsid w:val="006E1930"/>
    <w:rsid w:val="006E1D10"/>
    <w:rsid w:val="006E20B6"/>
    <w:rsid w:val="006E21F8"/>
    <w:rsid w:val="006E2555"/>
    <w:rsid w:val="006E2DBF"/>
    <w:rsid w:val="006E2F8A"/>
    <w:rsid w:val="006E2FA4"/>
    <w:rsid w:val="006E2FD9"/>
    <w:rsid w:val="006E314B"/>
    <w:rsid w:val="006E3248"/>
    <w:rsid w:val="006E3419"/>
    <w:rsid w:val="006E3772"/>
    <w:rsid w:val="006E404A"/>
    <w:rsid w:val="006E470D"/>
    <w:rsid w:val="006E48FB"/>
    <w:rsid w:val="006E4942"/>
    <w:rsid w:val="006E49D5"/>
    <w:rsid w:val="006E4DEA"/>
    <w:rsid w:val="006E4EBC"/>
    <w:rsid w:val="006E59DD"/>
    <w:rsid w:val="006E6080"/>
    <w:rsid w:val="006E60CD"/>
    <w:rsid w:val="006E6230"/>
    <w:rsid w:val="006E663F"/>
    <w:rsid w:val="006E6E68"/>
    <w:rsid w:val="006E6FE5"/>
    <w:rsid w:val="006E70D6"/>
    <w:rsid w:val="006E767D"/>
    <w:rsid w:val="006E7720"/>
    <w:rsid w:val="006F0169"/>
    <w:rsid w:val="006F0569"/>
    <w:rsid w:val="006F0711"/>
    <w:rsid w:val="006F07C8"/>
    <w:rsid w:val="006F0920"/>
    <w:rsid w:val="006F0BF6"/>
    <w:rsid w:val="006F0D08"/>
    <w:rsid w:val="006F105A"/>
    <w:rsid w:val="006F1164"/>
    <w:rsid w:val="006F1261"/>
    <w:rsid w:val="006F13BE"/>
    <w:rsid w:val="006F16D7"/>
    <w:rsid w:val="006F1C06"/>
    <w:rsid w:val="006F1C6F"/>
    <w:rsid w:val="006F1DC3"/>
    <w:rsid w:val="006F2105"/>
    <w:rsid w:val="006F2378"/>
    <w:rsid w:val="006F24CD"/>
    <w:rsid w:val="006F2AB7"/>
    <w:rsid w:val="006F2B9A"/>
    <w:rsid w:val="006F2C04"/>
    <w:rsid w:val="006F2C2F"/>
    <w:rsid w:val="006F34FC"/>
    <w:rsid w:val="006F3515"/>
    <w:rsid w:val="006F3727"/>
    <w:rsid w:val="006F37FD"/>
    <w:rsid w:val="006F3BD5"/>
    <w:rsid w:val="006F414F"/>
    <w:rsid w:val="006F4503"/>
    <w:rsid w:val="006F4D18"/>
    <w:rsid w:val="006F4DA3"/>
    <w:rsid w:val="006F4FCE"/>
    <w:rsid w:val="006F5058"/>
    <w:rsid w:val="006F5510"/>
    <w:rsid w:val="006F55EF"/>
    <w:rsid w:val="006F62E4"/>
    <w:rsid w:val="006F6459"/>
    <w:rsid w:val="006F6590"/>
    <w:rsid w:val="006F66CB"/>
    <w:rsid w:val="006F66FE"/>
    <w:rsid w:val="006F6714"/>
    <w:rsid w:val="006F6ACA"/>
    <w:rsid w:val="006F6E5F"/>
    <w:rsid w:val="006F6FC0"/>
    <w:rsid w:val="006F702C"/>
    <w:rsid w:val="006F7128"/>
    <w:rsid w:val="006F74BC"/>
    <w:rsid w:val="006F7614"/>
    <w:rsid w:val="006F7991"/>
    <w:rsid w:val="006F7A92"/>
    <w:rsid w:val="006F7BF3"/>
    <w:rsid w:val="006F7CF9"/>
    <w:rsid w:val="006F7D06"/>
    <w:rsid w:val="006F7F54"/>
    <w:rsid w:val="00700358"/>
    <w:rsid w:val="0070089B"/>
    <w:rsid w:val="007011D9"/>
    <w:rsid w:val="007012EB"/>
    <w:rsid w:val="0070199F"/>
    <w:rsid w:val="00701CBA"/>
    <w:rsid w:val="00701F93"/>
    <w:rsid w:val="0070207B"/>
    <w:rsid w:val="007027F1"/>
    <w:rsid w:val="007029B8"/>
    <w:rsid w:val="00703161"/>
    <w:rsid w:val="007031A8"/>
    <w:rsid w:val="00703343"/>
    <w:rsid w:val="00703502"/>
    <w:rsid w:val="00703889"/>
    <w:rsid w:val="00703976"/>
    <w:rsid w:val="00703A5A"/>
    <w:rsid w:val="0070492C"/>
    <w:rsid w:val="0070499F"/>
    <w:rsid w:val="00704B7E"/>
    <w:rsid w:val="00705214"/>
    <w:rsid w:val="00705274"/>
    <w:rsid w:val="0070527B"/>
    <w:rsid w:val="0070542D"/>
    <w:rsid w:val="00705470"/>
    <w:rsid w:val="007054D8"/>
    <w:rsid w:val="007055D9"/>
    <w:rsid w:val="00705859"/>
    <w:rsid w:val="00705B15"/>
    <w:rsid w:val="00705C7C"/>
    <w:rsid w:val="00705EDD"/>
    <w:rsid w:val="00706384"/>
    <w:rsid w:val="0070641F"/>
    <w:rsid w:val="00706AA5"/>
    <w:rsid w:val="00706D24"/>
    <w:rsid w:val="00706D67"/>
    <w:rsid w:val="00707E30"/>
    <w:rsid w:val="007100AC"/>
    <w:rsid w:val="0071014C"/>
    <w:rsid w:val="00710635"/>
    <w:rsid w:val="0071069B"/>
    <w:rsid w:val="00710785"/>
    <w:rsid w:val="00710D8A"/>
    <w:rsid w:val="00710DC4"/>
    <w:rsid w:val="00710EAC"/>
    <w:rsid w:val="00710ED2"/>
    <w:rsid w:val="00710FEC"/>
    <w:rsid w:val="0071141B"/>
    <w:rsid w:val="007114CD"/>
    <w:rsid w:val="00711A4D"/>
    <w:rsid w:val="00711AFE"/>
    <w:rsid w:val="00711E87"/>
    <w:rsid w:val="0071268B"/>
    <w:rsid w:val="0071277A"/>
    <w:rsid w:val="00712847"/>
    <w:rsid w:val="007129B2"/>
    <w:rsid w:val="00712BA2"/>
    <w:rsid w:val="00712DBB"/>
    <w:rsid w:val="00713001"/>
    <w:rsid w:val="007130FA"/>
    <w:rsid w:val="0071351A"/>
    <w:rsid w:val="007137E6"/>
    <w:rsid w:val="0071391C"/>
    <w:rsid w:val="007139BA"/>
    <w:rsid w:val="00713DBD"/>
    <w:rsid w:val="00713F55"/>
    <w:rsid w:val="00714117"/>
    <w:rsid w:val="00714814"/>
    <w:rsid w:val="0071526B"/>
    <w:rsid w:val="00715759"/>
    <w:rsid w:val="007157E3"/>
    <w:rsid w:val="00715D8A"/>
    <w:rsid w:val="00716077"/>
    <w:rsid w:val="00716354"/>
    <w:rsid w:val="007164E0"/>
    <w:rsid w:val="007166EB"/>
    <w:rsid w:val="007168F0"/>
    <w:rsid w:val="007170DC"/>
    <w:rsid w:val="0071762F"/>
    <w:rsid w:val="00717C13"/>
    <w:rsid w:val="00720560"/>
    <w:rsid w:val="007208DE"/>
    <w:rsid w:val="00720922"/>
    <w:rsid w:val="0072119B"/>
    <w:rsid w:val="007213D0"/>
    <w:rsid w:val="00721667"/>
    <w:rsid w:val="00721D44"/>
    <w:rsid w:val="00721EB8"/>
    <w:rsid w:val="00721EF3"/>
    <w:rsid w:val="00721FFD"/>
    <w:rsid w:val="0072225D"/>
    <w:rsid w:val="007222AD"/>
    <w:rsid w:val="0072244F"/>
    <w:rsid w:val="00722B35"/>
    <w:rsid w:val="00722C1E"/>
    <w:rsid w:val="00722E97"/>
    <w:rsid w:val="00722EAD"/>
    <w:rsid w:val="00723372"/>
    <w:rsid w:val="00723382"/>
    <w:rsid w:val="00723A0D"/>
    <w:rsid w:val="00723D2B"/>
    <w:rsid w:val="00723D48"/>
    <w:rsid w:val="0072425C"/>
    <w:rsid w:val="007247DA"/>
    <w:rsid w:val="00724CBB"/>
    <w:rsid w:val="00724D89"/>
    <w:rsid w:val="00725007"/>
    <w:rsid w:val="007256B8"/>
    <w:rsid w:val="0072572F"/>
    <w:rsid w:val="00725D1A"/>
    <w:rsid w:val="00725D35"/>
    <w:rsid w:val="00725E01"/>
    <w:rsid w:val="00725F2B"/>
    <w:rsid w:val="00726220"/>
    <w:rsid w:val="00726544"/>
    <w:rsid w:val="00726844"/>
    <w:rsid w:val="00726886"/>
    <w:rsid w:val="00726A3B"/>
    <w:rsid w:val="00726A90"/>
    <w:rsid w:val="00726C6D"/>
    <w:rsid w:val="00726CF4"/>
    <w:rsid w:val="00726D0D"/>
    <w:rsid w:val="00726EE3"/>
    <w:rsid w:val="007270E8"/>
    <w:rsid w:val="0072752F"/>
    <w:rsid w:val="007275A7"/>
    <w:rsid w:val="00727709"/>
    <w:rsid w:val="0072774E"/>
    <w:rsid w:val="00727957"/>
    <w:rsid w:val="00727D78"/>
    <w:rsid w:val="00730124"/>
    <w:rsid w:val="00730597"/>
    <w:rsid w:val="00730847"/>
    <w:rsid w:val="0073088E"/>
    <w:rsid w:val="00730B54"/>
    <w:rsid w:val="00730C73"/>
    <w:rsid w:val="00730EFF"/>
    <w:rsid w:val="00731025"/>
    <w:rsid w:val="007311A1"/>
    <w:rsid w:val="007311AE"/>
    <w:rsid w:val="007311E9"/>
    <w:rsid w:val="00731392"/>
    <w:rsid w:val="007313B3"/>
    <w:rsid w:val="007317FA"/>
    <w:rsid w:val="00731CAC"/>
    <w:rsid w:val="00731EE0"/>
    <w:rsid w:val="00731FD1"/>
    <w:rsid w:val="0073260B"/>
    <w:rsid w:val="00732696"/>
    <w:rsid w:val="00732EA4"/>
    <w:rsid w:val="00732F16"/>
    <w:rsid w:val="0073305C"/>
    <w:rsid w:val="007332FE"/>
    <w:rsid w:val="0073359C"/>
    <w:rsid w:val="00733AB4"/>
    <w:rsid w:val="00733AE3"/>
    <w:rsid w:val="00733D8C"/>
    <w:rsid w:val="0073422D"/>
    <w:rsid w:val="0073438A"/>
    <w:rsid w:val="00734404"/>
    <w:rsid w:val="0073441E"/>
    <w:rsid w:val="007345A7"/>
    <w:rsid w:val="00734A4F"/>
    <w:rsid w:val="00734BD5"/>
    <w:rsid w:val="00734D93"/>
    <w:rsid w:val="00735D3D"/>
    <w:rsid w:val="007362F5"/>
    <w:rsid w:val="007365BE"/>
    <w:rsid w:val="00736F31"/>
    <w:rsid w:val="00736F82"/>
    <w:rsid w:val="00737342"/>
    <w:rsid w:val="00737628"/>
    <w:rsid w:val="00737D4D"/>
    <w:rsid w:val="0074058F"/>
    <w:rsid w:val="007407E2"/>
    <w:rsid w:val="007408BA"/>
    <w:rsid w:val="007408DC"/>
    <w:rsid w:val="007408F1"/>
    <w:rsid w:val="00740BD3"/>
    <w:rsid w:val="00740C39"/>
    <w:rsid w:val="00740EB4"/>
    <w:rsid w:val="00740EDE"/>
    <w:rsid w:val="00740F27"/>
    <w:rsid w:val="00740F6B"/>
    <w:rsid w:val="007411DF"/>
    <w:rsid w:val="007412AD"/>
    <w:rsid w:val="007419EF"/>
    <w:rsid w:val="00741A03"/>
    <w:rsid w:val="007422B0"/>
    <w:rsid w:val="007422EA"/>
    <w:rsid w:val="0074233E"/>
    <w:rsid w:val="00742453"/>
    <w:rsid w:val="00742B21"/>
    <w:rsid w:val="00742D97"/>
    <w:rsid w:val="00742FB5"/>
    <w:rsid w:val="007430DC"/>
    <w:rsid w:val="00743208"/>
    <w:rsid w:val="00743439"/>
    <w:rsid w:val="00743647"/>
    <w:rsid w:val="00743C8D"/>
    <w:rsid w:val="00743F72"/>
    <w:rsid w:val="00744066"/>
    <w:rsid w:val="007445D9"/>
    <w:rsid w:val="00745788"/>
    <w:rsid w:val="00745AF3"/>
    <w:rsid w:val="00745EAC"/>
    <w:rsid w:val="007462E1"/>
    <w:rsid w:val="007469F2"/>
    <w:rsid w:val="00746CDB"/>
    <w:rsid w:val="00746D3A"/>
    <w:rsid w:val="007473FE"/>
    <w:rsid w:val="0074787A"/>
    <w:rsid w:val="0074790A"/>
    <w:rsid w:val="00750196"/>
    <w:rsid w:val="00750344"/>
    <w:rsid w:val="007503C6"/>
    <w:rsid w:val="007504A1"/>
    <w:rsid w:val="00750662"/>
    <w:rsid w:val="007506A1"/>
    <w:rsid w:val="007508FD"/>
    <w:rsid w:val="00750AA4"/>
    <w:rsid w:val="00750AF2"/>
    <w:rsid w:val="00750EA9"/>
    <w:rsid w:val="007512E0"/>
    <w:rsid w:val="00751437"/>
    <w:rsid w:val="007514AD"/>
    <w:rsid w:val="007518AD"/>
    <w:rsid w:val="0075213B"/>
    <w:rsid w:val="0075215C"/>
    <w:rsid w:val="0075258B"/>
    <w:rsid w:val="00752B67"/>
    <w:rsid w:val="00752DF0"/>
    <w:rsid w:val="00752DF4"/>
    <w:rsid w:val="0075318B"/>
    <w:rsid w:val="007533AF"/>
    <w:rsid w:val="007535CC"/>
    <w:rsid w:val="00753DFD"/>
    <w:rsid w:val="0075407D"/>
    <w:rsid w:val="007546D5"/>
    <w:rsid w:val="00754813"/>
    <w:rsid w:val="00754AA7"/>
    <w:rsid w:val="00754D96"/>
    <w:rsid w:val="007550BD"/>
    <w:rsid w:val="007550D7"/>
    <w:rsid w:val="007551E1"/>
    <w:rsid w:val="00755FD1"/>
    <w:rsid w:val="0075610A"/>
    <w:rsid w:val="007564AA"/>
    <w:rsid w:val="007566E6"/>
    <w:rsid w:val="00756D21"/>
    <w:rsid w:val="00756D4C"/>
    <w:rsid w:val="00756DC7"/>
    <w:rsid w:val="00757417"/>
    <w:rsid w:val="00757648"/>
    <w:rsid w:val="00757853"/>
    <w:rsid w:val="00757CAB"/>
    <w:rsid w:val="00757FD8"/>
    <w:rsid w:val="0076006E"/>
    <w:rsid w:val="00760246"/>
    <w:rsid w:val="00761416"/>
    <w:rsid w:val="007619C8"/>
    <w:rsid w:val="00761B64"/>
    <w:rsid w:val="00761FC2"/>
    <w:rsid w:val="00761FEE"/>
    <w:rsid w:val="0076205F"/>
    <w:rsid w:val="007622A3"/>
    <w:rsid w:val="00762690"/>
    <w:rsid w:val="00762753"/>
    <w:rsid w:val="007629D9"/>
    <w:rsid w:val="00762A1D"/>
    <w:rsid w:val="00762CD2"/>
    <w:rsid w:val="007630DE"/>
    <w:rsid w:val="00763270"/>
    <w:rsid w:val="0076329A"/>
    <w:rsid w:val="007632AF"/>
    <w:rsid w:val="0076332E"/>
    <w:rsid w:val="00763339"/>
    <w:rsid w:val="007636CE"/>
    <w:rsid w:val="00763908"/>
    <w:rsid w:val="00763ED4"/>
    <w:rsid w:val="00763F7F"/>
    <w:rsid w:val="00763FD3"/>
    <w:rsid w:val="00764251"/>
    <w:rsid w:val="0076436F"/>
    <w:rsid w:val="00764383"/>
    <w:rsid w:val="007644A0"/>
    <w:rsid w:val="0076454D"/>
    <w:rsid w:val="007646B0"/>
    <w:rsid w:val="00764896"/>
    <w:rsid w:val="007648A5"/>
    <w:rsid w:val="0076502A"/>
    <w:rsid w:val="00765331"/>
    <w:rsid w:val="007656D2"/>
    <w:rsid w:val="00765C9D"/>
    <w:rsid w:val="00766014"/>
    <w:rsid w:val="00766790"/>
    <w:rsid w:val="0076692C"/>
    <w:rsid w:val="00766A1E"/>
    <w:rsid w:val="00766B51"/>
    <w:rsid w:val="00766B86"/>
    <w:rsid w:val="00766E34"/>
    <w:rsid w:val="007670FB"/>
    <w:rsid w:val="00767292"/>
    <w:rsid w:val="007673B0"/>
    <w:rsid w:val="007678C7"/>
    <w:rsid w:val="00767D07"/>
    <w:rsid w:val="00767D29"/>
    <w:rsid w:val="00767E94"/>
    <w:rsid w:val="007700BF"/>
    <w:rsid w:val="0077055C"/>
    <w:rsid w:val="00770700"/>
    <w:rsid w:val="007709F8"/>
    <w:rsid w:val="00770B4C"/>
    <w:rsid w:val="00770CC2"/>
    <w:rsid w:val="007713C8"/>
    <w:rsid w:val="0077149A"/>
    <w:rsid w:val="007714FD"/>
    <w:rsid w:val="00771823"/>
    <w:rsid w:val="0077188E"/>
    <w:rsid w:val="007720EF"/>
    <w:rsid w:val="0077212B"/>
    <w:rsid w:val="007721E5"/>
    <w:rsid w:val="00772234"/>
    <w:rsid w:val="00772B14"/>
    <w:rsid w:val="00772BA1"/>
    <w:rsid w:val="007736A8"/>
    <w:rsid w:val="007736FE"/>
    <w:rsid w:val="00773AAE"/>
    <w:rsid w:val="00773ED6"/>
    <w:rsid w:val="00774546"/>
    <w:rsid w:val="007748DD"/>
    <w:rsid w:val="00774B86"/>
    <w:rsid w:val="00774E0E"/>
    <w:rsid w:val="0077501E"/>
    <w:rsid w:val="00775128"/>
    <w:rsid w:val="007751BC"/>
    <w:rsid w:val="00775214"/>
    <w:rsid w:val="00775577"/>
    <w:rsid w:val="00775A7D"/>
    <w:rsid w:val="00775BCA"/>
    <w:rsid w:val="0077615C"/>
    <w:rsid w:val="007762DC"/>
    <w:rsid w:val="0077659C"/>
    <w:rsid w:val="00776EDB"/>
    <w:rsid w:val="00777275"/>
    <w:rsid w:val="007773EF"/>
    <w:rsid w:val="00777417"/>
    <w:rsid w:val="007774B5"/>
    <w:rsid w:val="00777C22"/>
    <w:rsid w:val="00777FD0"/>
    <w:rsid w:val="00780096"/>
    <w:rsid w:val="0078021A"/>
    <w:rsid w:val="00780D7E"/>
    <w:rsid w:val="00780E9E"/>
    <w:rsid w:val="00780F17"/>
    <w:rsid w:val="00781000"/>
    <w:rsid w:val="00781421"/>
    <w:rsid w:val="00781508"/>
    <w:rsid w:val="00781691"/>
    <w:rsid w:val="00781888"/>
    <w:rsid w:val="00781FF2"/>
    <w:rsid w:val="00782165"/>
    <w:rsid w:val="007821B7"/>
    <w:rsid w:val="00782384"/>
    <w:rsid w:val="00782ACF"/>
    <w:rsid w:val="00782ED9"/>
    <w:rsid w:val="007835C4"/>
    <w:rsid w:val="00783BCB"/>
    <w:rsid w:val="00784403"/>
    <w:rsid w:val="00784BF7"/>
    <w:rsid w:val="00784E3C"/>
    <w:rsid w:val="00784EA1"/>
    <w:rsid w:val="00784EC1"/>
    <w:rsid w:val="00785197"/>
    <w:rsid w:val="007853F8"/>
    <w:rsid w:val="00785C29"/>
    <w:rsid w:val="0078601C"/>
    <w:rsid w:val="0078616B"/>
    <w:rsid w:val="00786324"/>
    <w:rsid w:val="00786332"/>
    <w:rsid w:val="00786820"/>
    <w:rsid w:val="00786A70"/>
    <w:rsid w:val="00786B97"/>
    <w:rsid w:val="00786C0C"/>
    <w:rsid w:val="00787301"/>
    <w:rsid w:val="00787493"/>
    <w:rsid w:val="00787498"/>
    <w:rsid w:val="007877E0"/>
    <w:rsid w:val="00787B73"/>
    <w:rsid w:val="00787C21"/>
    <w:rsid w:val="00787DB8"/>
    <w:rsid w:val="007901A7"/>
    <w:rsid w:val="007902F1"/>
    <w:rsid w:val="00790554"/>
    <w:rsid w:val="00790931"/>
    <w:rsid w:val="00790934"/>
    <w:rsid w:val="00790B6E"/>
    <w:rsid w:val="00790E4F"/>
    <w:rsid w:val="00790FD1"/>
    <w:rsid w:val="00791367"/>
    <w:rsid w:val="007914E6"/>
    <w:rsid w:val="007918FC"/>
    <w:rsid w:val="00791943"/>
    <w:rsid w:val="00791AE5"/>
    <w:rsid w:val="00791D65"/>
    <w:rsid w:val="0079205C"/>
    <w:rsid w:val="00792476"/>
    <w:rsid w:val="0079288F"/>
    <w:rsid w:val="00792D68"/>
    <w:rsid w:val="00792E2B"/>
    <w:rsid w:val="00792E30"/>
    <w:rsid w:val="00792F99"/>
    <w:rsid w:val="00793285"/>
    <w:rsid w:val="007933DB"/>
    <w:rsid w:val="00793A96"/>
    <w:rsid w:val="00793C67"/>
    <w:rsid w:val="007943F1"/>
    <w:rsid w:val="007946AC"/>
    <w:rsid w:val="00794871"/>
    <w:rsid w:val="00794BFF"/>
    <w:rsid w:val="00794F44"/>
    <w:rsid w:val="00795445"/>
    <w:rsid w:val="007956FD"/>
    <w:rsid w:val="00795C7B"/>
    <w:rsid w:val="00795E92"/>
    <w:rsid w:val="00796087"/>
    <w:rsid w:val="00796556"/>
    <w:rsid w:val="00796574"/>
    <w:rsid w:val="00796971"/>
    <w:rsid w:val="00796B57"/>
    <w:rsid w:val="00796D0A"/>
    <w:rsid w:val="00796E43"/>
    <w:rsid w:val="00796F48"/>
    <w:rsid w:val="00796FCC"/>
    <w:rsid w:val="0079703A"/>
    <w:rsid w:val="007971D7"/>
    <w:rsid w:val="00797BFC"/>
    <w:rsid w:val="00797E10"/>
    <w:rsid w:val="007A03CA"/>
    <w:rsid w:val="007A04E7"/>
    <w:rsid w:val="007A0E71"/>
    <w:rsid w:val="007A0F59"/>
    <w:rsid w:val="007A124E"/>
    <w:rsid w:val="007A1479"/>
    <w:rsid w:val="007A153C"/>
    <w:rsid w:val="007A1669"/>
    <w:rsid w:val="007A18DE"/>
    <w:rsid w:val="007A1905"/>
    <w:rsid w:val="007A1F03"/>
    <w:rsid w:val="007A202B"/>
    <w:rsid w:val="007A20C4"/>
    <w:rsid w:val="007A21AD"/>
    <w:rsid w:val="007A2D30"/>
    <w:rsid w:val="007A2E6E"/>
    <w:rsid w:val="007A3176"/>
    <w:rsid w:val="007A3195"/>
    <w:rsid w:val="007A326C"/>
    <w:rsid w:val="007A33B1"/>
    <w:rsid w:val="007A3432"/>
    <w:rsid w:val="007A34C4"/>
    <w:rsid w:val="007A3714"/>
    <w:rsid w:val="007A45E4"/>
    <w:rsid w:val="007A463A"/>
    <w:rsid w:val="007A463C"/>
    <w:rsid w:val="007A47E5"/>
    <w:rsid w:val="007A4CB3"/>
    <w:rsid w:val="007A4D0F"/>
    <w:rsid w:val="007A4E8C"/>
    <w:rsid w:val="007A51A9"/>
    <w:rsid w:val="007A536B"/>
    <w:rsid w:val="007A54C6"/>
    <w:rsid w:val="007A585B"/>
    <w:rsid w:val="007A5C2F"/>
    <w:rsid w:val="007A5C71"/>
    <w:rsid w:val="007A5D2C"/>
    <w:rsid w:val="007A5DFE"/>
    <w:rsid w:val="007A5F8C"/>
    <w:rsid w:val="007A62E1"/>
    <w:rsid w:val="007A6496"/>
    <w:rsid w:val="007A6515"/>
    <w:rsid w:val="007A6605"/>
    <w:rsid w:val="007A6999"/>
    <w:rsid w:val="007A6DEE"/>
    <w:rsid w:val="007A6E4D"/>
    <w:rsid w:val="007A7870"/>
    <w:rsid w:val="007B00D4"/>
    <w:rsid w:val="007B0608"/>
    <w:rsid w:val="007B087C"/>
    <w:rsid w:val="007B0DDA"/>
    <w:rsid w:val="007B0E92"/>
    <w:rsid w:val="007B1178"/>
    <w:rsid w:val="007B14F8"/>
    <w:rsid w:val="007B1531"/>
    <w:rsid w:val="007B15B2"/>
    <w:rsid w:val="007B15F0"/>
    <w:rsid w:val="007B16DE"/>
    <w:rsid w:val="007B1B3B"/>
    <w:rsid w:val="007B1E41"/>
    <w:rsid w:val="007B21BA"/>
    <w:rsid w:val="007B2303"/>
    <w:rsid w:val="007B266F"/>
    <w:rsid w:val="007B2930"/>
    <w:rsid w:val="007B2A4A"/>
    <w:rsid w:val="007B2ACD"/>
    <w:rsid w:val="007B2E57"/>
    <w:rsid w:val="007B3605"/>
    <w:rsid w:val="007B3624"/>
    <w:rsid w:val="007B3B6E"/>
    <w:rsid w:val="007B3D1A"/>
    <w:rsid w:val="007B4347"/>
    <w:rsid w:val="007B47BE"/>
    <w:rsid w:val="007B4898"/>
    <w:rsid w:val="007B5627"/>
    <w:rsid w:val="007B56CA"/>
    <w:rsid w:val="007B59B3"/>
    <w:rsid w:val="007B6196"/>
    <w:rsid w:val="007B64D0"/>
    <w:rsid w:val="007B6586"/>
    <w:rsid w:val="007B65F5"/>
    <w:rsid w:val="007B66A6"/>
    <w:rsid w:val="007B697D"/>
    <w:rsid w:val="007B6B6B"/>
    <w:rsid w:val="007B6EAF"/>
    <w:rsid w:val="007B7095"/>
    <w:rsid w:val="007B7198"/>
    <w:rsid w:val="007B7372"/>
    <w:rsid w:val="007B75DF"/>
    <w:rsid w:val="007B7660"/>
    <w:rsid w:val="007B7C3E"/>
    <w:rsid w:val="007B7EF5"/>
    <w:rsid w:val="007C014A"/>
    <w:rsid w:val="007C026E"/>
    <w:rsid w:val="007C0472"/>
    <w:rsid w:val="007C0A93"/>
    <w:rsid w:val="007C0D30"/>
    <w:rsid w:val="007C0F4A"/>
    <w:rsid w:val="007C1368"/>
    <w:rsid w:val="007C1402"/>
    <w:rsid w:val="007C1677"/>
    <w:rsid w:val="007C175F"/>
    <w:rsid w:val="007C1B58"/>
    <w:rsid w:val="007C1BB7"/>
    <w:rsid w:val="007C20C1"/>
    <w:rsid w:val="007C2146"/>
    <w:rsid w:val="007C2694"/>
    <w:rsid w:val="007C2A40"/>
    <w:rsid w:val="007C2AEA"/>
    <w:rsid w:val="007C2C50"/>
    <w:rsid w:val="007C2F29"/>
    <w:rsid w:val="007C3310"/>
    <w:rsid w:val="007C378A"/>
    <w:rsid w:val="007C3BA2"/>
    <w:rsid w:val="007C408D"/>
    <w:rsid w:val="007C41B6"/>
    <w:rsid w:val="007C4D91"/>
    <w:rsid w:val="007C5012"/>
    <w:rsid w:val="007C55A9"/>
    <w:rsid w:val="007C5673"/>
    <w:rsid w:val="007C57BB"/>
    <w:rsid w:val="007C5859"/>
    <w:rsid w:val="007C5B11"/>
    <w:rsid w:val="007C6644"/>
    <w:rsid w:val="007C6879"/>
    <w:rsid w:val="007C6C3F"/>
    <w:rsid w:val="007C6F52"/>
    <w:rsid w:val="007C753A"/>
    <w:rsid w:val="007C75D2"/>
    <w:rsid w:val="007C7691"/>
    <w:rsid w:val="007C7692"/>
    <w:rsid w:val="007C77A8"/>
    <w:rsid w:val="007C77FB"/>
    <w:rsid w:val="007C7838"/>
    <w:rsid w:val="007C78BF"/>
    <w:rsid w:val="007C78C0"/>
    <w:rsid w:val="007C7950"/>
    <w:rsid w:val="007C7972"/>
    <w:rsid w:val="007C7A7E"/>
    <w:rsid w:val="007C7AF7"/>
    <w:rsid w:val="007C7C08"/>
    <w:rsid w:val="007C7C1C"/>
    <w:rsid w:val="007C7D11"/>
    <w:rsid w:val="007C7D7F"/>
    <w:rsid w:val="007D00D8"/>
    <w:rsid w:val="007D0CE3"/>
    <w:rsid w:val="007D147F"/>
    <w:rsid w:val="007D155F"/>
    <w:rsid w:val="007D1CAA"/>
    <w:rsid w:val="007D1D18"/>
    <w:rsid w:val="007D1DD6"/>
    <w:rsid w:val="007D1EF7"/>
    <w:rsid w:val="007D20EE"/>
    <w:rsid w:val="007D236E"/>
    <w:rsid w:val="007D2861"/>
    <w:rsid w:val="007D289F"/>
    <w:rsid w:val="007D2CB3"/>
    <w:rsid w:val="007D2DB9"/>
    <w:rsid w:val="007D2EA6"/>
    <w:rsid w:val="007D32D2"/>
    <w:rsid w:val="007D332F"/>
    <w:rsid w:val="007D3491"/>
    <w:rsid w:val="007D376C"/>
    <w:rsid w:val="007D3941"/>
    <w:rsid w:val="007D3F8D"/>
    <w:rsid w:val="007D48FF"/>
    <w:rsid w:val="007D4A3B"/>
    <w:rsid w:val="007D5302"/>
    <w:rsid w:val="007D530F"/>
    <w:rsid w:val="007D56A0"/>
    <w:rsid w:val="007D5709"/>
    <w:rsid w:val="007D5754"/>
    <w:rsid w:val="007D577B"/>
    <w:rsid w:val="007D57C0"/>
    <w:rsid w:val="007D5A9B"/>
    <w:rsid w:val="007D5AE9"/>
    <w:rsid w:val="007D60B7"/>
    <w:rsid w:val="007D6305"/>
    <w:rsid w:val="007D667A"/>
    <w:rsid w:val="007D6C44"/>
    <w:rsid w:val="007D720F"/>
    <w:rsid w:val="007D7617"/>
    <w:rsid w:val="007D764E"/>
    <w:rsid w:val="007D7718"/>
    <w:rsid w:val="007D77BA"/>
    <w:rsid w:val="007D7AB2"/>
    <w:rsid w:val="007D7B81"/>
    <w:rsid w:val="007D7D50"/>
    <w:rsid w:val="007D7FE1"/>
    <w:rsid w:val="007E0158"/>
    <w:rsid w:val="007E06D3"/>
    <w:rsid w:val="007E0700"/>
    <w:rsid w:val="007E08B5"/>
    <w:rsid w:val="007E0A0C"/>
    <w:rsid w:val="007E0A12"/>
    <w:rsid w:val="007E0B4C"/>
    <w:rsid w:val="007E10DE"/>
    <w:rsid w:val="007E1214"/>
    <w:rsid w:val="007E12C3"/>
    <w:rsid w:val="007E1432"/>
    <w:rsid w:val="007E21A4"/>
    <w:rsid w:val="007E2BFC"/>
    <w:rsid w:val="007E2C1A"/>
    <w:rsid w:val="007E3257"/>
    <w:rsid w:val="007E3481"/>
    <w:rsid w:val="007E39AA"/>
    <w:rsid w:val="007E3C0A"/>
    <w:rsid w:val="007E43B8"/>
    <w:rsid w:val="007E4EBD"/>
    <w:rsid w:val="007E4F0B"/>
    <w:rsid w:val="007E4F8B"/>
    <w:rsid w:val="007E5226"/>
    <w:rsid w:val="007E5888"/>
    <w:rsid w:val="007E5912"/>
    <w:rsid w:val="007E5E90"/>
    <w:rsid w:val="007E5F68"/>
    <w:rsid w:val="007E5FD7"/>
    <w:rsid w:val="007E6191"/>
    <w:rsid w:val="007E63BD"/>
    <w:rsid w:val="007E68A5"/>
    <w:rsid w:val="007E69BD"/>
    <w:rsid w:val="007E6AC0"/>
    <w:rsid w:val="007E72D6"/>
    <w:rsid w:val="007E72F4"/>
    <w:rsid w:val="007E7473"/>
    <w:rsid w:val="007E7550"/>
    <w:rsid w:val="007E78CA"/>
    <w:rsid w:val="007E78FC"/>
    <w:rsid w:val="007E7A85"/>
    <w:rsid w:val="007E7C46"/>
    <w:rsid w:val="007F00B2"/>
    <w:rsid w:val="007F0223"/>
    <w:rsid w:val="007F08AF"/>
    <w:rsid w:val="007F0B12"/>
    <w:rsid w:val="007F0C3A"/>
    <w:rsid w:val="007F0EBF"/>
    <w:rsid w:val="007F11F7"/>
    <w:rsid w:val="007F13EE"/>
    <w:rsid w:val="007F1E58"/>
    <w:rsid w:val="007F1F46"/>
    <w:rsid w:val="007F208E"/>
    <w:rsid w:val="007F26C8"/>
    <w:rsid w:val="007F31F7"/>
    <w:rsid w:val="007F36E7"/>
    <w:rsid w:val="007F39E8"/>
    <w:rsid w:val="007F3B18"/>
    <w:rsid w:val="007F3D2C"/>
    <w:rsid w:val="007F4134"/>
    <w:rsid w:val="007F45D8"/>
    <w:rsid w:val="007F4688"/>
    <w:rsid w:val="007F49EB"/>
    <w:rsid w:val="007F4B8E"/>
    <w:rsid w:val="007F5126"/>
    <w:rsid w:val="007F5452"/>
    <w:rsid w:val="007F54BA"/>
    <w:rsid w:val="007F561E"/>
    <w:rsid w:val="007F566E"/>
    <w:rsid w:val="007F5A64"/>
    <w:rsid w:val="007F5DD4"/>
    <w:rsid w:val="007F63F9"/>
    <w:rsid w:val="007F6A6A"/>
    <w:rsid w:val="007F6CCB"/>
    <w:rsid w:val="007F6D1B"/>
    <w:rsid w:val="007F6FEF"/>
    <w:rsid w:val="007F71B2"/>
    <w:rsid w:val="007F7302"/>
    <w:rsid w:val="007F73BC"/>
    <w:rsid w:val="007F7BEB"/>
    <w:rsid w:val="007F7D64"/>
    <w:rsid w:val="007F7DF3"/>
    <w:rsid w:val="007F7E29"/>
    <w:rsid w:val="00800195"/>
    <w:rsid w:val="008002DF"/>
    <w:rsid w:val="008002FA"/>
    <w:rsid w:val="008009D4"/>
    <w:rsid w:val="00800A80"/>
    <w:rsid w:val="0080103A"/>
    <w:rsid w:val="008013F6"/>
    <w:rsid w:val="00801571"/>
    <w:rsid w:val="008016F2"/>
    <w:rsid w:val="008017AD"/>
    <w:rsid w:val="008019FE"/>
    <w:rsid w:val="00801AFE"/>
    <w:rsid w:val="00801D6E"/>
    <w:rsid w:val="00802379"/>
    <w:rsid w:val="008023E3"/>
    <w:rsid w:val="0080243C"/>
    <w:rsid w:val="0080269E"/>
    <w:rsid w:val="0080271E"/>
    <w:rsid w:val="008027AC"/>
    <w:rsid w:val="00802945"/>
    <w:rsid w:val="00802BB8"/>
    <w:rsid w:val="00802D88"/>
    <w:rsid w:val="008030FC"/>
    <w:rsid w:val="008033F1"/>
    <w:rsid w:val="00804030"/>
    <w:rsid w:val="008040DD"/>
    <w:rsid w:val="008043ED"/>
    <w:rsid w:val="0080464B"/>
    <w:rsid w:val="008047EF"/>
    <w:rsid w:val="00804848"/>
    <w:rsid w:val="00804A6E"/>
    <w:rsid w:val="00804E69"/>
    <w:rsid w:val="0080504C"/>
    <w:rsid w:val="00805182"/>
    <w:rsid w:val="00805374"/>
    <w:rsid w:val="0080563B"/>
    <w:rsid w:val="0080594B"/>
    <w:rsid w:val="00805DDC"/>
    <w:rsid w:val="00806067"/>
    <w:rsid w:val="008062A9"/>
    <w:rsid w:val="008065DA"/>
    <w:rsid w:val="00806D08"/>
    <w:rsid w:val="00806E25"/>
    <w:rsid w:val="00806F7A"/>
    <w:rsid w:val="00807180"/>
    <w:rsid w:val="00807A48"/>
    <w:rsid w:val="00807EFA"/>
    <w:rsid w:val="0081039D"/>
    <w:rsid w:val="0081054C"/>
    <w:rsid w:val="00810A32"/>
    <w:rsid w:val="00811003"/>
    <w:rsid w:val="0081101A"/>
    <w:rsid w:val="0081108D"/>
    <w:rsid w:val="008112AB"/>
    <w:rsid w:val="00811790"/>
    <w:rsid w:val="00811F25"/>
    <w:rsid w:val="008122BF"/>
    <w:rsid w:val="00812346"/>
    <w:rsid w:val="00812BBE"/>
    <w:rsid w:val="00812C00"/>
    <w:rsid w:val="00812E3B"/>
    <w:rsid w:val="00813128"/>
    <w:rsid w:val="008132A5"/>
    <w:rsid w:val="008133C3"/>
    <w:rsid w:val="00813610"/>
    <w:rsid w:val="00813667"/>
    <w:rsid w:val="008136E6"/>
    <w:rsid w:val="0081375A"/>
    <w:rsid w:val="008138C1"/>
    <w:rsid w:val="00813CEA"/>
    <w:rsid w:val="00813F77"/>
    <w:rsid w:val="008140B3"/>
    <w:rsid w:val="00814544"/>
    <w:rsid w:val="00814678"/>
    <w:rsid w:val="00814E40"/>
    <w:rsid w:val="00814ED8"/>
    <w:rsid w:val="0081513E"/>
    <w:rsid w:val="0081518D"/>
    <w:rsid w:val="008154F6"/>
    <w:rsid w:val="00815692"/>
    <w:rsid w:val="008159D0"/>
    <w:rsid w:val="00815ADE"/>
    <w:rsid w:val="00815B95"/>
    <w:rsid w:val="00815C1E"/>
    <w:rsid w:val="00815CCF"/>
    <w:rsid w:val="00815D28"/>
    <w:rsid w:val="008160D2"/>
    <w:rsid w:val="0081627D"/>
    <w:rsid w:val="008162B2"/>
    <w:rsid w:val="00816B19"/>
    <w:rsid w:val="00816E65"/>
    <w:rsid w:val="00817057"/>
    <w:rsid w:val="008170B6"/>
    <w:rsid w:val="00817313"/>
    <w:rsid w:val="00817420"/>
    <w:rsid w:val="00817633"/>
    <w:rsid w:val="008176DF"/>
    <w:rsid w:val="00817C9F"/>
    <w:rsid w:val="00817E13"/>
    <w:rsid w:val="00817E82"/>
    <w:rsid w:val="0082032B"/>
    <w:rsid w:val="00820CC5"/>
    <w:rsid w:val="00820DFD"/>
    <w:rsid w:val="00820E65"/>
    <w:rsid w:val="00820F2D"/>
    <w:rsid w:val="008211E8"/>
    <w:rsid w:val="008211EB"/>
    <w:rsid w:val="00822079"/>
    <w:rsid w:val="00822108"/>
    <w:rsid w:val="00822191"/>
    <w:rsid w:val="0082247E"/>
    <w:rsid w:val="00822A85"/>
    <w:rsid w:val="00822BC7"/>
    <w:rsid w:val="00822C92"/>
    <w:rsid w:val="00822D48"/>
    <w:rsid w:val="00822E82"/>
    <w:rsid w:val="00822F3B"/>
    <w:rsid w:val="00823036"/>
    <w:rsid w:val="008231B6"/>
    <w:rsid w:val="00823D85"/>
    <w:rsid w:val="008240AF"/>
    <w:rsid w:val="0082428C"/>
    <w:rsid w:val="008242CD"/>
    <w:rsid w:val="0082443D"/>
    <w:rsid w:val="00824BD6"/>
    <w:rsid w:val="00825455"/>
    <w:rsid w:val="008256A8"/>
    <w:rsid w:val="00825886"/>
    <w:rsid w:val="00825C67"/>
    <w:rsid w:val="00826260"/>
    <w:rsid w:val="00826747"/>
    <w:rsid w:val="00826AC9"/>
    <w:rsid w:val="00826F3B"/>
    <w:rsid w:val="0082734C"/>
    <w:rsid w:val="00827521"/>
    <w:rsid w:val="0082795E"/>
    <w:rsid w:val="00827C4D"/>
    <w:rsid w:val="00827E2A"/>
    <w:rsid w:val="00830695"/>
    <w:rsid w:val="008306E1"/>
    <w:rsid w:val="008308CD"/>
    <w:rsid w:val="00831759"/>
    <w:rsid w:val="00831D52"/>
    <w:rsid w:val="0083262D"/>
    <w:rsid w:val="0083288C"/>
    <w:rsid w:val="00832E54"/>
    <w:rsid w:val="00832EA1"/>
    <w:rsid w:val="008330EA"/>
    <w:rsid w:val="00833431"/>
    <w:rsid w:val="00833A2B"/>
    <w:rsid w:val="00833C1E"/>
    <w:rsid w:val="00833C61"/>
    <w:rsid w:val="00834001"/>
    <w:rsid w:val="00834092"/>
    <w:rsid w:val="00834568"/>
    <w:rsid w:val="008346AD"/>
    <w:rsid w:val="008346C3"/>
    <w:rsid w:val="00834899"/>
    <w:rsid w:val="008348F4"/>
    <w:rsid w:val="00834BFB"/>
    <w:rsid w:val="0083564F"/>
    <w:rsid w:val="00835782"/>
    <w:rsid w:val="0083589A"/>
    <w:rsid w:val="00835AA8"/>
    <w:rsid w:val="00835CA5"/>
    <w:rsid w:val="00835D62"/>
    <w:rsid w:val="00835F69"/>
    <w:rsid w:val="00835F77"/>
    <w:rsid w:val="008361CA"/>
    <w:rsid w:val="00836C33"/>
    <w:rsid w:val="00836EDF"/>
    <w:rsid w:val="008371DB"/>
    <w:rsid w:val="0083725C"/>
    <w:rsid w:val="008373B8"/>
    <w:rsid w:val="008379AB"/>
    <w:rsid w:val="00837E37"/>
    <w:rsid w:val="00840432"/>
    <w:rsid w:val="00840478"/>
    <w:rsid w:val="00840636"/>
    <w:rsid w:val="00840EB1"/>
    <w:rsid w:val="008411B8"/>
    <w:rsid w:val="00841289"/>
    <w:rsid w:val="00841BB1"/>
    <w:rsid w:val="00841D44"/>
    <w:rsid w:val="008422E1"/>
    <w:rsid w:val="00842771"/>
    <w:rsid w:val="0084282A"/>
    <w:rsid w:val="00842CDE"/>
    <w:rsid w:val="00842DCB"/>
    <w:rsid w:val="00842E23"/>
    <w:rsid w:val="00842F25"/>
    <w:rsid w:val="00843043"/>
    <w:rsid w:val="00843098"/>
    <w:rsid w:val="00843197"/>
    <w:rsid w:val="0084335B"/>
    <w:rsid w:val="00843C08"/>
    <w:rsid w:val="00843D46"/>
    <w:rsid w:val="00844045"/>
    <w:rsid w:val="008441BD"/>
    <w:rsid w:val="00844210"/>
    <w:rsid w:val="00844518"/>
    <w:rsid w:val="00844821"/>
    <w:rsid w:val="00844930"/>
    <w:rsid w:val="00844961"/>
    <w:rsid w:val="00845150"/>
    <w:rsid w:val="008452ED"/>
    <w:rsid w:val="00845605"/>
    <w:rsid w:val="0084616F"/>
    <w:rsid w:val="008461DD"/>
    <w:rsid w:val="008464FC"/>
    <w:rsid w:val="00846520"/>
    <w:rsid w:val="00846913"/>
    <w:rsid w:val="0084749D"/>
    <w:rsid w:val="00847628"/>
    <w:rsid w:val="00847A15"/>
    <w:rsid w:val="00847A76"/>
    <w:rsid w:val="00847B3E"/>
    <w:rsid w:val="00850113"/>
    <w:rsid w:val="00850442"/>
    <w:rsid w:val="008504CC"/>
    <w:rsid w:val="008505AF"/>
    <w:rsid w:val="00850775"/>
    <w:rsid w:val="008510FC"/>
    <w:rsid w:val="0085115E"/>
    <w:rsid w:val="00851341"/>
    <w:rsid w:val="008513FA"/>
    <w:rsid w:val="00851ECB"/>
    <w:rsid w:val="00851F68"/>
    <w:rsid w:val="00852026"/>
    <w:rsid w:val="008523FC"/>
    <w:rsid w:val="0085270D"/>
    <w:rsid w:val="00852760"/>
    <w:rsid w:val="00852B27"/>
    <w:rsid w:val="00852EE7"/>
    <w:rsid w:val="008532B8"/>
    <w:rsid w:val="008535C1"/>
    <w:rsid w:val="00853D84"/>
    <w:rsid w:val="00853DA0"/>
    <w:rsid w:val="008542BB"/>
    <w:rsid w:val="008542D9"/>
    <w:rsid w:val="0085470E"/>
    <w:rsid w:val="008548C1"/>
    <w:rsid w:val="00854AC6"/>
    <w:rsid w:val="00854B02"/>
    <w:rsid w:val="00854D8D"/>
    <w:rsid w:val="00854DCE"/>
    <w:rsid w:val="00854F76"/>
    <w:rsid w:val="008555F6"/>
    <w:rsid w:val="008556DB"/>
    <w:rsid w:val="00855B2D"/>
    <w:rsid w:val="00855B64"/>
    <w:rsid w:val="00855C62"/>
    <w:rsid w:val="00856986"/>
    <w:rsid w:val="00856E12"/>
    <w:rsid w:val="008573B9"/>
    <w:rsid w:val="00857794"/>
    <w:rsid w:val="0085786E"/>
    <w:rsid w:val="00857B29"/>
    <w:rsid w:val="00857DE6"/>
    <w:rsid w:val="008604FD"/>
    <w:rsid w:val="008608D7"/>
    <w:rsid w:val="00860D82"/>
    <w:rsid w:val="00860E45"/>
    <w:rsid w:val="00861023"/>
    <w:rsid w:val="0086115C"/>
    <w:rsid w:val="008613C2"/>
    <w:rsid w:val="00861439"/>
    <w:rsid w:val="00861992"/>
    <w:rsid w:val="008619D5"/>
    <w:rsid w:val="00861E6A"/>
    <w:rsid w:val="00861ED6"/>
    <w:rsid w:val="00862085"/>
    <w:rsid w:val="00862615"/>
    <w:rsid w:val="00862630"/>
    <w:rsid w:val="00862B2A"/>
    <w:rsid w:val="00862E5F"/>
    <w:rsid w:val="00863307"/>
    <w:rsid w:val="00863647"/>
    <w:rsid w:val="00863ACB"/>
    <w:rsid w:val="00863CD2"/>
    <w:rsid w:val="00863DB2"/>
    <w:rsid w:val="00864634"/>
    <w:rsid w:val="00864C28"/>
    <w:rsid w:val="00864F7E"/>
    <w:rsid w:val="00865073"/>
    <w:rsid w:val="0086527B"/>
    <w:rsid w:val="00865615"/>
    <w:rsid w:val="0086588A"/>
    <w:rsid w:val="008658E1"/>
    <w:rsid w:val="00865EB5"/>
    <w:rsid w:val="0086675B"/>
    <w:rsid w:val="00866ACA"/>
    <w:rsid w:val="00866D79"/>
    <w:rsid w:val="00867020"/>
    <w:rsid w:val="00867162"/>
    <w:rsid w:val="008673E1"/>
    <w:rsid w:val="00870046"/>
    <w:rsid w:val="0087004C"/>
    <w:rsid w:val="008703B2"/>
    <w:rsid w:val="008703E1"/>
    <w:rsid w:val="0087051C"/>
    <w:rsid w:val="008705A2"/>
    <w:rsid w:val="00870656"/>
    <w:rsid w:val="00870995"/>
    <w:rsid w:val="00870A15"/>
    <w:rsid w:val="00871357"/>
    <w:rsid w:val="0087142C"/>
    <w:rsid w:val="00871509"/>
    <w:rsid w:val="008715D6"/>
    <w:rsid w:val="00871DBC"/>
    <w:rsid w:val="00871EF9"/>
    <w:rsid w:val="008720EC"/>
    <w:rsid w:val="00872148"/>
    <w:rsid w:val="0087231D"/>
    <w:rsid w:val="0087270C"/>
    <w:rsid w:val="00872C86"/>
    <w:rsid w:val="00872DB2"/>
    <w:rsid w:val="00872EEB"/>
    <w:rsid w:val="0087304A"/>
    <w:rsid w:val="0087343D"/>
    <w:rsid w:val="00873687"/>
    <w:rsid w:val="00873ACA"/>
    <w:rsid w:val="008740FD"/>
    <w:rsid w:val="00874AD0"/>
    <w:rsid w:val="00874B16"/>
    <w:rsid w:val="00874CDF"/>
    <w:rsid w:val="00874EA2"/>
    <w:rsid w:val="00875044"/>
    <w:rsid w:val="0087530E"/>
    <w:rsid w:val="0087554D"/>
    <w:rsid w:val="0087594E"/>
    <w:rsid w:val="00875BB8"/>
    <w:rsid w:val="00875C05"/>
    <w:rsid w:val="00875CD9"/>
    <w:rsid w:val="0087636B"/>
    <w:rsid w:val="008768F0"/>
    <w:rsid w:val="008769D5"/>
    <w:rsid w:val="00876C7B"/>
    <w:rsid w:val="0087713E"/>
    <w:rsid w:val="008776B1"/>
    <w:rsid w:val="008777FD"/>
    <w:rsid w:val="00877BCF"/>
    <w:rsid w:val="00877D41"/>
    <w:rsid w:val="00877D4D"/>
    <w:rsid w:val="00877D62"/>
    <w:rsid w:val="00877E3C"/>
    <w:rsid w:val="00877FBC"/>
    <w:rsid w:val="00880376"/>
    <w:rsid w:val="008803D5"/>
    <w:rsid w:val="008804A6"/>
    <w:rsid w:val="008804B9"/>
    <w:rsid w:val="0088073A"/>
    <w:rsid w:val="008807EE"/>
    <w:rsid w:val="0088157E"/>
    <w:rsid w:val="0088175E"/>
    <w:rsid w:val="008817E0"/>
    <w:rsid w:val="0088180B"/>
    <w:rsid w:val="0088181C"/>
    <w:rsid w:val="008819CA"/>
    <w:rsid w:val="00881A61"/>
    <w:rsid w:val="00881AE9"/>
    <w:rsid w:val="00881C6A"/>
    <w:rsid w:val="00881E28"/>
    <w:rsid w:val="00882149"/>
    <w:rsid w:val="0088218D"/>
    <w:rsid w:val="00882263"/>
    <w:rsid w:val="00882385"/>
    <w:rsid w:val="008828E0"/>
    <w:rsid w:val="00882BCC"/>
    <w:rsid w:val="00882D15"/>
    <w:rsid w:val="00883000"/>
    <w:rsid w:val="0088305C"/>
    <w:rsid w:val="00883A27"/>
    <w:rsid w:val="00883DB9"/>
    <w:rsid w:val="008840E2"/>
    <w:rsid w:val="008843E1"/>
    <w:rsid w:val="0088477B"/>
    <w:rsid w:val="00884908"/>
    <w:rsid w:val="0088491D"/>
    <w:rsid w:val="00884B6F"/>
    <w:rsid w:val="00884BAA"/>
    <w:rsid w:val="00884D4E"/>
    <w:rsid w:val="0088548C"/>
    <w:rsid w:val="0088557D"/>
    <w:rsid w:val="00885819"/>
    <w:rsid w:val="00885AB6"/>
    <w:rsid w:val="00885BBC"/>
    <w:rsid w:val="00885E1D"/>
    <w:rsid w:val="008863D3"/>
    <w:rsid w:val="008867DD"/>
    <w:rsid w:val="00886900"/>
    <w:rsid w:val="00886983"/>
    <w:rsid w:val="00886B51"/>
    <w:rsid w:val="00886D4F"/>
    <w:rsid w:val="0088773C"/>
    <w:rsid w:val="00887B5D"/>
    <w:rsid w:val="0089030E"/>
    <w:rsid w:val="0089033C"/>
    <w:rsid w:val="008906F1"/>
    <w:rsid w:val="008907CC"/>
    <w:rsid w:val="00890D41"/>
    <w:rsid w:val="008913D2"/>
    <w:rsid w:val="0089155C"/>
    <w:rsid w:val="008915E2"/>
    <w:rsid w:val="00892114"/>
    <w:rsid w:val="008928D2"/>
    <w:rsid w:val="008929B0"/>
    <w:rsid w:val="0089342F"/>
    <w:rsid w:val="008935FE"/>
    <w:rsid w:val="00893651"/>
    <w:rsid w:val="008939F4"/>
    <w:rsid w:val="008945E1"/>
    <w:rsid w:val="00894718"/>
    <w:rsid w:val="00894B3C"/>
    <w:rsid w:val="00894B8E"/>
    <w:rsid w:val="00894B97"/>
    <w:rsid w:val="00894BE8"/>
    <w:rsid w:val="00894CD4"/>
    <w:rsid w:val="008951A6"/>
    <w:rsid w:val="008954F4"/>
    <w:rsid w:val="00895765"/>
    <w:rsid w:val="00895857"/>
    <w:rsid w:val="00895916"/>
    <w:rsid w:val="00895A89"/>
    <w:rsid w:val="00895CFB"/>
    <w:rsid w:val="00895F60"/>
    <w:rsid w:val="008960FE"/>
    <w:rsid w:val="0089675B"/>
    <w:rsid w:val="008967C9"/>
    <w:rsid w:val="008968D2"/>
    <w:rsid w:val="008968EE"/>
    <w:rsid w:val="00896957"/>
    <w:rsid w:val="00896B38"/>
    <w:rsid w:val="00896BE6"/>
    <w:rsid w:val="008973D2"/>
    <w:rsid w:val="008975DE"/>
    <w:rsid w:val="00897634"/>
    <w:rsid w:val="008A0929"/>
    <w:rsid w:val="008A0A78"/>
    <w:rsid w:val="008A0C21"/>
    <w:rsid w:val="008A130D"/>
    <w:rsid w:val="008A14A2"/>
    <w:rsid w:val="008A154C"/>
    <w:rsid w:val="008A169F"/>
    <w:rsid w:val="008A1820"/>
    <w:rsid w:val="008A1FB8"/>
    <w:rsid w:val="008A2102"/>
    <w:rsid w:val="008A214F"/>
    <w:rsid w:val="008A22CB"/>
    <w:rsid w:val="008A22D7"/>
    <w:rsid w:val="008A23A8"/>
    <w:rsid w:val="008A2470"/>
    <w:rsid w:val="008A2A19"/>
    <w:rsid w:val="008A2E6C"/>
    <w:rsid w:val="008A2ED0"/>
    <w:rsid w:val="008A3139"/>
    <w:rsid w:val="008A319E"/>
    <w:rsid w:val="008A32CF"/>
    <w:rsid w:val="008A362A"/>
    <w:rsid w:val="008A384C"/>
    <w:rsid w:val="008A3FA3"/>
    <w:rsid w:val="008A40EE"/>
    <w:rsid w:val="008A47FE"/>
    <w:rsid w:val="008A4D66"/>
    <w:rsid w:val="008A4F13"/>
    <w:rsid w:val="008A512C"/>
    <w:rsid w:val="008A521D"/>
    <w:rsid w:val="008A5518"/>
    <w:rsid w:val="008A554D"/>
    <w:rsid w:val="008A5C43"/>
    <w:rsid w:val="008A5E8C"/>
    <w:rsid w:val="008A6104"/>
    <w:rsid w:val="008A654E"/>
    <w:rsid w:val="008A67CA"/>
    <w:rsid w:val="008A6A19"/>
    <w:rsid w:val="008A6A1D"/>
    <w:rsid w:val="008A6D55"/>
    <w:rsid w:val="008A7258"/>
    <w:rsid w:val="008A75B1"/>
    <w:rsid w:val="008A7616"/>
    <w:rsid w:val="008A7717"/>
    <w:rsid w:val="008A7849"/>
    <w:rsid w:val="008A7BD3"/>
    <w:rsid w:val="008A7D13"/>
    <w:rsid w:val="008A7F25"/>
    <w:rsid w:val="008B0051"/>
    <w:rsid w:val="008B0634"/>
    <w:rsid w:val="008B06C7"/>
    <w:rsid w:val="008B09A9"/>
    <w:rsid w:val="008B12F0"/>
    <w:rsid w:val="008B14D7"/>
    <w:rsid w:val="008B1703"/>
    <w:rsid w:val="008B19C4"/>
    <w:rsid w:val="008B1C54"/>
    <w:rsid w:val="008B1CD7"/>
    <w:rsid w:val="008B1D34"/>
    <w:rsid w:val="008B2019"/>
    <w:rsid w:val="008B209C"/>
    <w:rsid w:val="008B2BD7"/>
    <w:rsid w:val="008B2CA3"/>
    <w:rsid w:val="008B2D18"/>
    <w:rsid w:val="008B3037"/>
    <w:rsid w:val="008B328D"/>
    <w:rsid w:val="008B32BF"/>
    <w:rsid w:val="008B3353"/>
    <w:rsid w:val="008B3377"/>
    <w:rsid w:val="008B34EC"/>
    <w:rsid w:val="008B35DD"/>
    <w:rsid w:val="008B3F19"/>
    <w:rsid w:val="008B4054"/>
    <w:rsid w:val="008B4079"/>
    <w:rsid w:val="008B42DC"/>
    <w:rsid w:val="008B4442"/>
    <w:rsid w:val="008B46AF"/>
    <w:rsid w:val="008B4A05"/>
    <w:rsid w:val="008B4A0A"/>
    <w:rsid w:val="008B516C"/>
    <w:rsid w:val="008B528E"/>
    <w:rsid w:val="008B535E"/>
    <w:rsid w:val="008B5392"/>
    <w:rsid w:val="008B54D5"/>
    <w:rsid w:val="008B607A"/>
    <w:rsid w:val="008B697A"/>
    <w:rsid w:val="008B69BF"/>
    <w:rsid w:val="008B6B9D"/>
    <w:rsid w:val="008B6D0F"/>
    <w:rsid w:val="008B7262"/>
    <w:rsid w:val="008B72A9"/>
    <w:rsid w:val="008B762C"/>
    <w:rsid w:val="008B7A26"/>
    <w:rsid w:val="008C001F"/>
    <w:rsid w:val="008C003E"/>
    <w:rsid w:val="008C005C"/>
    <w:rsid w:val="008C0145"/>
    <w:rsid w:val="008C039A"/>
    <w:rsid w:val="008C0489"/>
    <w:rsid w:val="008C07B5"/>
    <w:rsid w:val="008C0862"/>
    <w:rsid w:val="008C0A03"/>
    <w:rsid w:val="008C0B18"/>
    <w:rsid w:val="008C0D99"/>
    <w:rsid w:val="008C0DAD"/>
    <w:rsid w:val="008C0E0D"/>
    <w:rsid w:val="008C0EE9"/>
    <w:rsid w:val="008C1047"/>
    <w:rsid w:val="008C108A"/>
    <w:rsid w:val="008C17C1"/>
    <w:rsid w:val="008C19FE"/>
    <w:rsid w:val="008C1C5D"/>
    <w:rsid w:val="008C1E22"/>
    <w:rsid w:val="008C1EC5"/>
    <w:rsid w:val="008C1EEF"/>
    <w:rsid w:val="008C2123"/>
    <w:rsid w:val="008C2310"/>
    <w:rsid w:val="008C24BE"/>
    <w:rsid w:val="008C2786"/>
    <w:rsid w:val="008C36BA"/>
    <w:rsid w:val="008C38DB"/>
    <w:rsid w:val="008C3E4F"/>
    <w:rsid w:val="008C414E"/>
    <w:rsid w:val="008C498B"/>
    <w:rsid w:val="008C4AA2"/>
    <w:rsid w:val="008C50DE"/>
    <w:rsid w:val="008C5177"/>
    <w:rsid w:val="008C54EE"/>
    <w:rsid w:val="008C5939"/>
    <w:rsid w:val="008C5C3D"/>
    <w:rsid w:val="008C5E10"/>
    <w:rsid w:val="008C63E1"/>
    <w:rsid w:val="008C7AAB"/>
    <w:rsid w:val="008C7CB3"/>
    <w:rsid w:val="008C7DFD"/>
    <w:rsid w:val="008D005A"/>
    <w:rsid w:val="008D0094"/>
    <w:rsid w:val="008D04E8"/>
    <w:rsid w:val="008D082B"/>
    <w:rsid w:val="008D08A3"/>
    <w:rsid w:val="008D08A4"/>
    <w:rsid w:val="008D0C97"/>
    <w:rsid w:val="008D0D7C"/>
    <w:rsid w:val="008D0E38"/>
    <w:rsid w:val="008D110B"/>
    <w:rsid w:val="008D151D"/>
    <w:rsid w:val="008D19C5"/>
    <w:rsid w:val="008D1A2E"/>
    <w:rsid w:val="008D1E25"/>
    <w:rsid w:val="008D2B57"/>
    <w:rsid w:val="008D2BD8"/>
    <w:rsid w:val="008D2BEC"/>
    <w:rsid w:val="008D336D"/>
    <w:rsid w:val="008D3BC1"/>
    <w:rsid w:val="008D3C5B"/>
    <w:rsid w:val="008D3D7A"/>
    <w:rsid w:val="008D3DBA"/>
    <w:rsid w:val="008D4054"/>
    <w:rsid w:val="008D413D"/>
    <w:rsid w:val="008D416F"/>
    <w:rsid w:val="008D43D2"/>
    <w:rsid w:val="008D4883"/>
    <w:rsid w:val="008D491D"/>
    <w:rsid w:val="008D49BA"/>
    <w:rsid w:val="008D4C6B"/>
    <w:rsid w:val="008D4D02"/>
    <w:rsid w:val="008D4DF5"/>
    <w:rsid w:val="008D522A"/>
    <w:rsid w:val="008D52BD"/>
    <w:rsid w:val="008D5C3F"/>
    <w:rsid w:val="008D5CB1"/>
    <w:rsid w:val="008D60CD"/>
    <w:rsid w:val="008D6222"/>
    <w:rsid w:val="008D636C"/>
    <w:rsid w:val="008D66DB"/>
    <w:rsid w:val="008D67C8"/>
    <w:rsid w:val="008D6C74"/>
    <w:rsid w:val="008D705B"/>
    <w:rsid w:val="008D7132"/>
    <w:rsid w:val="008D7291"/>
    <w:rsid w:val="008D7812"/>
    <w:rsid w:val="008D7E68"/>
    <w:rsid w:val="008E0311"/>
    <w:rsid w:val="008E07B1"/>
    <w:rsid w:val="008E1409"/>
    <w:rsid w:val="008E1BF5"/>
    <w:rsid w:val="008E1CC7"/>
    <w:rsid w:val="008E227C"/>
    <w:rsid w:val="008E25CB"/>
    <w:rsid w:val="008E2AC6"/>
    <w:rsid w:val="008E2B5E"/>
    <w:rsid w:val="008E36AA"/>
    <w:rsid w:val="008E3A22"/>
    <w:rsid w:val="008E3A3A"/>
    <w:rsid w:val="008E3BDE"/>
    <w:rsid w:val="008E3C40"/>
    <w:rsid w:val="008E3F5C"/>
    <w:rsid w:val="008E41BC"/>
    <w:rsid w:val="008E41C4"/>
    <w:rsid w:val="008E45EC"/>
    <w:rsid w:val="008E47B8"/>
    <w:rsid w:val="008E4A64"/>
    <w:rsid w:val="008E4B8B"/>
    <w:rsid w:val="008E4CD6"/>
    <w:rsid w:val="008E4FD8"/>
    <w:rsid w:val="008E54F1"/>
    <w:rsid w:val="008E54FC"/>
    <w:rsid w:val="008E56D6"/>
    <w:rsid w:val="008E57BC"/>
    <w:rsid w:val="008E58B9"/>
    <w:rsid w:val="008E6533"/>
    <w:rsid w:val="008E6AB7"/>
    <w:rsid w:val="008E6C65"/>
    <w:rsid w:val="008E7452"/>
    <w:rsid w:val="008E7479"/>
    <w:rsid w:val="008E7BD1"/>
    <w:rsid w:val="008E7FC6"/>
    <w:rsid w:val="008E7FF9"/>
    <w:rsid w:val="008F01FA"/>
    <w:rsid w:val="008F061E"/>
    <w:rsid w:val="008F0C55"/>
    <w:rsid w:val="008F0CDE"/>
    <w:rsid w:val="008F0DA4"/>
    <w:rsid w:val="008F127A"/>
    <w:rsid w:val="008F137E"/>
    <w:rsid w:val="008F14AD"/>
    <w:rsid w:val="008F1721"/>
    <w:rsid w:val="008F1A87"/>
    <w:rsid w:val="008F1CB0"/>
    <w:rsid w:val="008F1EC7"/>
    <w:rsid w:val="008F20D9"/>
    <w:rsid w:val="008F2485"/>
    <w:rsid w:val="008F2658"/>
    <w:rsid w:val="008F26FE"/>
    <w:rsid w:val="008F2A8D"/>
    <w:rsid w:val="008F2C18"/>
    <w:rsid w:val="008F3130"/>
    <w:rsid w:val="008F3312"/>
    <w:rsid w:val="008F3687"/>
    <w:rsid w:val="008F3D52"/>
    <w:rsid w:val="008F3DF6"/>
    <w:rsid w:val="008F44DA"/>
    <w:rsid w:val="008F493E"/>
    <w:rsid w:val="008F4ADE"/>
    <w:rsid w:val="008F50E0"/>
    <w:rsid w:val="008F5219"/>
    <w:rsid w:val="008F556B"/>
    <w:rsid w:val="008F5D73"/>
    <w:rsid w:val="008F60AB"/>
    <w:rsid w:val="008F621D"/>
    <w:rsid w:val="008F6436"/>
    <w:rsid w:val="008F6633"/>
    <w:rsid w:val="008F66A4"/>
    <w:rsid w:val="008F6AC1"/>
    <w:rsid w:val="008F6B12"/>
    <w:rsid w:val="008F71CD"/>
    <w:rsid w:val="008F7769"/>
    <w:rsid w:val="008F7CEC"/>
    <w:rsid w:val="008F7D60"/>
    <w:rsid w:val="008F7D89"/>
    <w:rsid w:val="008F7FF4"/>
    <w:rsid w:val="009007EE"/>
    <w:rsid w:val="00900B28"/>
    <w:rsid w:val="00900B8B"/>
    <w:rsid w:val="00901004"/>
    <w:rsid w:val="009014B4"/>
    <w:rsid w:val="0090186A"/>
    <w:rsid w:val="0090196F"/>
    <w:rsid w:val="00901CE2"/>
    <w:rsid w:val="00901CEF"/>
    <w:rsid w:val="00901D10"/>
    <w:rsid w:val="009022A0"/>
    <w:rsid w:val="009026B7"/>
    <w:rsid w:val="00902724"/>
    <w:rsid w:val="00902CF1"/>
    <w:rsid w:val="00902FA2"/>
    <w:rsid w:val="00902FDB"/>
    <w:rsid w:val="00903181"/>
    <w:rsid w:val="0090318C"/>
    <w:rsid w:val="009037B2"/>
    <w:rsid w:val="00903A0C"/>
    <w:rsid w:val="00903B79"/>
    <w:rsid w:val="00903C03"/>
    <w:rsid w:val="009043F3"/>
    <w:rsid w:val="009045A4"/>
    <w:rsid w:val="00904772"/>
    <w:rsid w:val="0090479C"/>
    <w:rsid w:val="00905193"/>
    <w:rsid w:val="00905267"/>
    <w:rsid w:val="00905494"/>
    <w:rsid w:val="00905C48"/>
    <w:rsid w:val="00905CC9"/>
    <w:rsid w:val="0090616A"/>
    <w:rsid w:val="0090622C"/>
    <w:rsid w:val="0090657E"/>
    <w:rsid w:val="00906ACA"/>
    <w:rsid w:val="00906FE6"/>
    <w:rsid w:val="009072F3"/>
    <w:rsid w:val="00907347"/>
    <w:rsid w:val="009079C7"/>
    <w:rsid w:val="00907B22"/>
    <w:rsid w:val="00907ECA"/>
    <w:rsid w:val="0091065E"/>
    <w:rsid w:val="009108D7"/>
    <w:rsid w:val="00910DFC"/>
    <w:rsid w:val="009111FD"/>
    <w:rsid w:val="00911239"/>
    <w:rsid w:val="0091128E"/>
    <w:rsid w:val="009113CE"/>
    <w:rsid w:val="00911405"/>
    <w:rsid w:val="00911775"/>
    <w:rsid w:val="00911E73"/>
    <w:rsid w:val="00911F7B"/>
    <w:rsid w:val="00911F80"/>
    <w:rsid w:val="00912117"/>
    <w:rsid w:val="009122C6"/>
    <w:rsid w:val="00912321"/>
    <w:rsid w:val="00912500"/>
    <w:rsid w:val="0091269D"/>
    <w:rsid w:val="00912884"/>
    <w:rsid w:val="00912C83"/>
    <w:rsid w:val="00912D37"/>
    <w:rsid w:val="00912EC1"/>
    <w:rsid w:val="00913116"/>
    <w:rsid w:val="00913370"/>
    <w:rsid w:val="00913759"/>
    <w:rsid w:val="00913858"/>
    <w:rsid w:val="00913B13"/>
    <w:rsid w:val="0091410E"/>
    <w:rsid w:val="00914642"/>
    <w:rsid w:val="00914A74"/>
    <w:rsid w:val="00914BDF"/>
    <w:rsid w:val="009150EF"/>
    <w:rsid w:val="009151FA"/>
    <w:rsid w:val="009152EF"/>
    <w:rsid w:val="00915385"/>
    <w:rsid w:val="009153B7"/>
    <w:rsid w:val="009154A7"/>
    <w:rsid w:val="00915517"/>
    <w:rsid w:val="0091571B"/>
    <w:rsid w:val="009157E9"/>
    <w:rsid w:val="00915CBC"/>
    <w:rsid w:val="009160A3"/>
    <w:rsid w:val="00916130"/>
    <w:rsid w:val="00916182"/>
    <w:rsid w:val="0091685F"/>
    <w:rsid w:val="00916C8B"/>
    <w:rsid w:val="00916F31"/>
    <w:rsid w:val="009172E5"/>
    <w:rsid w:val="009175C3"/>
    <w:rsid w:val="0091792F"/>
    <w:rsid w:val="00917AA1"/>
    <w:rsid w:val="00917C9C"/>
    <w:rsid w:val="00917D55"/>
    <w:rsid w:val="00917D5F"/>
    <w:rsid w:val="00917E8F"/>
    <w:rsid w:val="00917E93"/>
    <w:rsid w:val="00917F61"/>
    <w:rsid w:val="009200C4"/>
    <w:rsid w:val="0092041B"/>
    <w:rsid w:val="00920444"/>
    <w:rsid w:val="00920626"/>
    <w:rsid w:val="00920DF8"/>
    <w:rsid w:val="009212A0"/>
    <w:rsid w:val="00921716"/>
    <w:rsid w:val="0092234D"/>
    <w:rsid w:val="0092258D"/>
    <w:rsid w:val="0092261C"/>
    <w:rsid w:val="00922A5B"/>
    <w:rsid w:val="00922B2B"/>
    <w:rsid w:val="00922BDA"/>
    <w:rsid w:val="00923687"/>
    <w:rsid w:val="009239D8"/>
    <w:rsid w:val="00923CF2"/>
    <w:rsid w:val="00923E51"/>
    <w:rsid w:val="00923F01"/>
    <w:rsid w:val="0092401A"/>
    <w:rsid w:val="0092410B"/>
    <w:rsid w:val="00924326"/>
    <w:rsid w:val="00924750"/>
    <w:rsid w:val="00924939"/>
    <w:rsid w:val="00924EB6"/>
    <w:rsid w:val="009251B2"/>
    <w:rsid w:val="00925A69"/>
    <w:rsid w:val="00925E72"/>
    <w:rsid w:val="0092652F"/>
    <w:rsid w:val="0092681D"/>
    <w:rsid w:val="0092699A"/>
    <w:rsid w:val="00926C63"/>
    <w:rsid w:val="0092733C"/>
    <w:rsid w:val="009275E0"/>
    <w:rsid w:val="0092769A"/>
    <w:rsid w:val="009277F7"/>
    <w:rsid w:val="00927832"/>
    <w:rsid w:val="0092793E"/>
    <w:rsid w:val="00927B52"/>
    <w:rsid w:val="00927B62"/>
    <w:rsid w:val="00927C6D"/>
    <w:rsid w:val="00927E48"/>
    <w:rsid w:val="00927E81"/>
    <w:rsid w:val="00927FA3"/>
    <w:rsid w:val="009301DE"/>
    <w:rsid w:val="009303B2"/>
    <w:rsid w:val="009307C8"/>
    <w:rsid w:val="009307E0"/>
    <w:rsid w:val="00930ADD"/>
    <w:rsid w:val="00930D27"/>
    <w:rsid w:val="00930DD4"/>
    <w:rsid w:val="00930E95"/>
    <w:rsid w:val="009310E4"/>
    <w:rsid w:val="009310F3"/>
    <w:rsid w:val="00931243"/>
    <w:rsid w:val="0093176C"/>
    <w:rsid w:val="00931982"/>
    <w:rsid w:val="00931A41"/>
    <w:rsid w:val="00931E12"/>
    <w:rsid w:val="00932189"/>
    <w:rsid w:val="0093298F"/>
    <w:rsid w:val="009329B7"/>
    <w:rsid w:val="00932A3B"/>
    <w:rsid w:val="00932A4C"/>
    <w:rsid w:val="00932DC3"/>
    <w:rsid w:val="00933561"/>
    <w:rsid w:val="00933C12"/>
    <w:rsid w:val="00933CDF"/>
    <w:rsid w:val="00933F84"/>
    <w:rsid w:val="0093438C"/>
    <w:rsid w:val="00935A21"/>
    <w:rsid w:val="00935B03"/>
    <w:rsid w:val="00935BA7"/>
    <w:rsid w:val="00935DE3"/>
    <w:rsid w:val="0093610A"/>
    <w:rsid w:val="009366BA"/>
    <w:rsid w:val="00936998"/>
    <w:rsid w:val="009369D4"/>
    <w:rsid w:val="00936CA4"/>
    <w:rsid w:val="00936DFE"/>
    <w:rsid w:val="00937091"/>
    <w:rsid w:val="00937539"/>
    <w:rsid w:val="00937DA1"/>
    <w:rsid w:val="00937E9E"/>
    <w:rsid w:val="00940543"/>
    <w:rsid w:val="00940869"/>
    <w:rsid w:val="0094088F"/>
    <w:rsid w:val="00940A8F"/>
    <w:rsid w:val="00941029"/>
    <w:rsid w:val="00941747"/>
    <w:rsid w:val="00941772"/>
    <w:rsid w:val="00941A8C"/>
    <w:rsid w:val="00941A98"/>
    <w:rsid w:val="00941BF1"/>
    <w:rsid w:val="00941ED1"/>
    <w:rsid w:val="00942191"/>
    <w:rsid w:val="009421D9"/>
    <w:rsid w:val="0094286A"/>
    <w:rsid w:val="009428DD"/>
    <w:rsid w:val="0094291B"/>
    <w:rsid w:val="00942961"/>
    <w:rsid w:val="00942B7D"/>
    <w:rsid w:val="00942E85"/>
    <w:rsid w:val="00943026"/>
    <w:rsid w:val="00943271"/>
    <w:rsid w:val="009435EB"/>
    <w:rsid w:val="0094369D"/>
    <w:rsid w:val="00943AB6"/>
    <w:rsid w:val="00943B89"/>
    <w:rsid w:val="00943BE8"/>
    <w:rsid w:val="00943C71"/>
    <w:rsid w:val="00943D4D"/>
    <w:rsid w:val="009440CF"/>
    <w:rsid w:val="00944423"/>
    <w:rsid w:val="00944529"/>
    <w:rsid w:val="00944627"/>
    <w:rsid w:val="00944729"/>
    <w:rsid w:val="009447AC"/>
    <w:rsid w:val="0094492E"/>
    <w:rsid w:val="009449AC"/>
    <w:rsid w:val="00945280"/>
    <w:rsid w:val="00945771"/>
    <w:rsid w:val="009459C9"/>
    <w:rsid w:val="009459FD"/>
    <w:rsid w:val="00945A73"/>
    <w:rsid w:val="00945C11"/>
    <w:rsid w:val="00945C1B"/>
    <w:rsid w:val="00945E3E"/>
    <w:rsid w:val="00945E67"/>
    <w:rsid w:val="009462D5"/>
    <w:rsid w:val="00946430"/>
    <w:rsid w:val="00946536"/>
    <w:rsid w:val="009465D4"/>
    <w:rsid w:val="009468D4"/>
    <w:rsid w:val="00946917"/>
    <w:rsid w:val="00946CB6"/>
    <w:rsid w:val="00947371"/>
    <w:rsid w:val="009473D9"/>
    <w:rsid w:val="00947715"/>
    <w:rsid w:val="00947BC7"/>
    <w:rsid w:val="00947DCD"/>
    <w:rsid w:val="00947F61"/>
    <w:rsid w:val="00950176"/>
    <w:rsid w:val="00950533"/>
    <w:rsid w:val="009505C9"/>
    <w:rsid w:val="009506D5"/>
    <w:rsid w:val="009507CC"/>
    <w:rsid w:val="00950B49"/>
    <w:rsid w:val="00950B8F"/>
    <w:rsid w:val="00951603"/>
    <w:rsid w:val="00951952"/>
    <w:rsid w:val="00951B7F"/>
    <w:rsid w:val="00951C50"/>
    <w:rsid w:val="00951EB1"/>
    <w:rsid w:val="0095204F"/>
    <w:rsid w:val="00952791"/>
    <w:rsid w:val="00952868"/>
    <w:rsid w:val="00952AA0"/>
    <w:rsid w:val="00952B55"/>
    <w:rsid w:val="00952EED"/>
    <w:rsid w:val="00952F5C"/>
    <w:rsid w:val="009530F7"/>
    <w:rsid w:val="009532FA"/>
    <w:rsid w:val="009535CE"/>
    <w:rsid w:val="00953741"/>
    <w:rsid w:val="0095391F"/>
    <w:rsid w:val="00953A36"/>
    <w:rsid w:val="00953C38"/>
    <w:rsid w:val="00953CFF"/>
    <w:rsid w:val="00953F95"/>
    <w:rsid w:val="009541C3"/>
    <w:rsid w:val="009542C5"/>
    <w:rsid w:val="009543F2"/>
    <w:rsid w:val="0095497B"/>
    <w:rsid w:val="00954A44"/>
    <w:rsid w:val="00954A49"/>
    <w:rsid w:val="00954CC1"/>
    <w:rsid w:val="00954F4F"/>
    <w:rsid w:val="00955788"/>
    <w:rsid w:val="0095589D"/>
    <w:rsid w:val="00955C1C"/>
    <w:rsid w:val="00956025"/>
    <w:rsid w:val="00956A99"/>
    <w:rsid w:val="009570F4"/>
    <w:rsid w:val="0095715B"/>
    <w:rsid w:val="009572CD"/>
    <w:rsid w:val="009577FF"/>
    <w:rsid w:val="009579C5"/>
    <w:rsid w:val="00957E10"/>
    <w:rsid w:val="009601A9"/>
    <w:rsid w:val="009602C6"/>
    <w:rsid w:val="00960313"/>
    <w:rsid w:val="00960369"/>
    <w:rsid w:val="00960615"/>
    <w:rsid w:val="00960C68"/>
    <w:rsid w:val="00960E8A"/>
    <w:rsid w:val="00961296"/>
    <w:rsid w:val="0096131F"/>
    <w:rsid w:val="00961515"/>
    <w:rsid w:val="0096198A"/>
    <w:rsid w:val="00961DCC"/>
    <w:rsid w:val="00961DE8"/>
    <w:rsid w:val="00961F04"/>
    <w:rsid w:val="00962186"/>
    <w:rsid w:val="00962BA3"/>
    <w:rsid w:val="00962CF4"/>
    <w:rsid w:val="00962D36"/>
    <w:rsid w:val="00962DB6"/>
    <w:rsid w:val="009630A7"/>
    <w:rsid w:val="0096371C"/>
    <w:rsid w:val="00963742"/>
    <w:rsid w:val="00963E2B"/>
    <w:rsid w:val="00964201"/>
    <w:rsid w:val="009643D6"/>
    <w:rsid w:val="00964420"/>
    <w:rsid w:val="00964702"/>
    <w:rsid w:val="00964792"/>
    <w:rsid w:val="00964941"/>
    <w:rsid w:val="009650C7"/>
    <w:rsid w:val="0096512B"/>
    <w:rsid w:val="009657E7"/>
    <w:rsid w:val="00965C5B"/>
    <w:rsid w:val="00965EE8"/>
    <w:rsid w:val="00966100"/>
    <w:rsid w:val="00966238"/>
    <w:rsid w:val="00966668"/>
    <w:rsid w:val="0096687B"/>
    <w:rsid w:val="00966D7B"/>
    <w:rsid w:val="00966E53"/>
    <w:rsid w:val="009670E5"/>
    <w:rsid w:val="009672BF"/>
    <w:rsid w:val="009675BD"/>
    <w:rsid w:val="00967918"/>
    <w:rsid w:val="00967AFD"/>
    <w:rsid w:val="00967B23"/>
    <w:rsid w:val="00967DD5"/>
    <w:rsid w:val="00970055"/>
    <w:rsid w:val="0097020D"/>
    <w:rsid w:val="00970225"/>
    <w:rsid w:val="00970C5B"/>
    <w:rsid w:val="00971410"/>
    <w:rsid w:val="00971423"/>
    <w:rsid w:val="009716E3"/>
    <w:rsid w:val="009717D0"/>
    <w:rsid w:val="00971A0E"/>
    <w:rsid w:val="00971BD9"/>
    <w:rsid w:val="00971CB0"/>
    <w:rsid w:val="00971CB8"/>
    <w:rsid w:val="00971CD0"/>
    <w:rsid w:val="00971F5F"/>
    <w:rsid w:val="00971FDD"/>
    <w:rsid w:val="0097211A"/>
    <w:rsid w:val="0097226F"/>
    <w:rsid w:val="009722F8"/>
    <w:rsid w:val="0097259D"/>
    <w:rsid w:val="00972600"/>
    <w:rsid w:val="00972609"/>
    <w:rsid w:val="00972747"/>
    <w:rsid w:val="00972789"/>
    <w:rsid w:val="00972832"/>
    <w:rsid w:val="00972990"/>
    <w:rsid w:val="00973518"/>
    <w:rsid w:val="00973520"/>
    <w:rsid w:val="0097394A"/>
    <w:rsid w:val="00974649"/>
    <w:rsid w:val="009747F7"/>
    <w:rsid w:val="00974958"/>
    <w:rsid w:val="00974A72"/>
    <w:rsid w:val="00974DF2"/>
    <w:rsid w:val="00974E81"/>
    <w:rsid w:val="0097521B"/>
    <w:rsid w:val="00975584"/>
    <w:rsid w:val="009756A8"/>
    <w:rsid w:val="009758F6"/>
    <w:rsid w:val="009759E6"/>
    <w:rsid w:val="0097611E"/>
    <w:rsid w:val="0097636F"/>
    <w:rsid w:val="009763E4"/>
    <w:rsid w:val="00976537"/>
    <w:rsid w:val="00976C98"/>
    <w:rsid w:val="00977127"/>
    <w:rsid w:val="0097716A"/>
    <w:rsid w:val="00977566"/>
    <w:rsid w:val="00977604"/>
    <w:rsid w:val="00977843"/>
    <w:rsid w:val="00977D52"/>
    <w:rsid w:val="00980368"/>
    <w:rsid w:val="009806F5"/>
    <w:rsid w:val="0098077F"/>
    <w:rsid w:val="00981516"/>
    <w:rsid w:val="0098172C"/>
    <w:rsid w:val="00981752"/>
    <w:rsid w:val="009818B4"/>
    <w:rsid w:val="0098193B"/>
    <w:rsid w:val="00981D66"/>
    <w:rsid w:val="00981E74"/>
    <w:rsid w:val="00981F1F"/>
    <w:rsid w:val="00982251"/>
    <w:rsid w:val="009828BF"/>
    <w:rsid w:val="00982C3A"/>
    <w:rsid w:val="00982E02"/>
    <w:rsid w:val="009831E8"/>
    <w:rsid w:val="0098347C"/>
    <w:rsid w:val="009834F0"/>
    <w:rsid w:val="009836B4"/>
    <w:rsid w:val="00983A1A"/>
    <w:rsid w:val="00983C44"/>
    <w:rsid w:val="00984049"/>
    <w:rsid w:val="00984893"/>
    <w:rsid w:val="009853BC"/>
    <w:rsid w:val="0098550F"/>
    <w:rsid w:val="009857BD"/>
    <w:rsid w:val="009857C8"/>
    <w:rsid w:val="009859CB"/>
    <w:rsid w:val="00985C93"/>
    <w:rsid w:val="00985D8C"/>
    <w:rsid w:val="009862AC"/>
    <w:rsid w:val="00986362"/>
    <w:rsid w:val="009863C1"/>
    <w:rsid w:val="00986DFB"/>
    <w:rsid w:val="00986FCE"/>
    <w:rsid w:val="009875F9"/>
    <w:rsid w:val="00987652"/>
    <w:rsid w:val="0098769F"/>
    <w:rsid w:val="00987BAD"/>
    <w:rsid w:val="00990087"/>
    <w:rsid w:val="009903EC"/>
    <w:rsid w:val="00990484"/>
    <w:rsid w:val="009904CB"/>
    <w:rsid w:val="00990D3D"/>
    <w:rsid w:val="00990F0C"/>
    <w:rsid w:val="00990F7A"/>
    <w:rsid w:val="009911E6"/>
    <w:rsid w:val="00991406"/>
    <w:rsid w:val="009916B5"/>
    <w:rsid w:val="009917AC"/>
    <w:rsid w:val="00991915"/>
    <w:rsid w:val="00991A23"/>
    <w:rsid w:val="00991A9D"/>
    <w:rsid w:val="00991C39"/>
    <w:rsid w:val="00991E73"/>
    <w:rsid w:val="009922B6"/>
    <w:rsid w:val="0099261C"/>
    <w:rsid w:val="009928AF"/>
    <w:rsid w:val="00992E41"/>
    <w:rsid w:val="00993243"/>
    <w:rsid w:val="009932FE"/>
    <w:rsid w:val="009933C1"/>
    <w:rsid w:val="00993583"/>
    <w:rsid w:val="009937A0"/>
    <w:rsid w:val="00993A16"/>
    <w:rsid w:val="00993E7D"/>
    <w:rsid w:val="00994158"/>
    <w:rsid w:val="0099432F"/>
    <w:rsid w:val="00994C53"/>
    <w:rsid w:val="00994F07"/>
    <w:rsid w:val="00995119"/>
    <w:rsid w:val="0099520F"/>
    <w:rsid w:val="0099564A"/>
    <w:rsid w:val="009957A1"/>
    <w:rsid w:val="00995890"/>
    <w:rsid w:val="00995E2B"/>
    <w:rsid w:val="009960BF"/>
    <w:rsid w:val="009962B8"/>
    <w:rsid w:val="009968D1"/>
    <w:rsid w:val="00996AAE"/>
    <w:rsid w:val="00996C32"/>
    <w:rsid w:val="00997153"/>
    <w:rsid w:val="009975F7"/>
    <w:rsid w:val="009A0073"/>
    <w:rsid w:val="009A0186"/>
    <w:rsid w:val="009A069A"/>
    <w:rsid w:val="009A0E24"/>
    <w:rsid w:val="009A0F65"/>
    <w:rsid w:val="009A1623"/>
    <w:rsid w:val="009A1832"/>
    <w:rsid w:val="009A197C"/>
    <w:rsid w:val="009A1C3A"/>
    <w:rsid w:val="009A24BC"/>
    <w:rsid w:val="009A27BA"/>
    <w:rsid w:val="009A27FE"/>
    <w:rsid w:val="009A28B4"/>
    <w:rsid w:val="009A2C88"/>
    <w:rsid w:val="009A2D05"/>
    <w:rsid w:val="009A336E"/>
    <w:rsid w:val="009A338D"/>
    <w:rsid w:val="009A357C"/>
    <w:rsid w:val="009A35AD"/>
    <w:rsid w:val="009A3B4E"/>
    <w:rsid w:val="009A3C9C"/>
    <w:rsid w:val="009A406B"/>
    <w:rsid w:val="009A46D8"/>
    <w:rsid w:val="009A4C65"/>
    <w:rsid w:val="009A50FF"/>
    <w:rsid w:val="009A54E4"/>
    <w:rsid w:val="009A54FB"/>
    <w:rsid w:val="009A57B2"/>
    <w:rsid w:val="009A57C2"/>
    <w:rsid w:val="009A59B4"/>
    <w:rsid w:val="009A5E1E"/>
    <w:rsid w:val="009A60DC"/>
    <w:rsid w:val="009A633F"/>
    <w:rsid w:val="009A64F3"/>
    <w:rsid w:val="009A65CB"/>
    <w:rsid w:val="009A66A4"/>
    <w:rsid w:val="009A6720"/>
    <w:rsid w:val="009A6EBC"/>
    <w:rsid w:val="009A6EC2"/>
    <w:rsid w:val="009A6F54"/>
    <w:rsid w:val="009A73D2"/>
    <w:rsid w:val="009A7589"/>
    <w:rsid w:val="009A78E4"/>
    <w:rsid w:val="009A79A2"/>
    <w:rsid w:val="009A7BCC"/>
    <w:rsid w:val="009B0163"/>
    <w:rsid w:val="009B0713"/>
    <w:rsid w:val="009B077C"/>
    <w:rsid w:val="009B0B63"/>
    <w:rsid w:val="009B0F22"/>
    <w:rsid w:val="009B1021"/>
    <w:rsid w:val="009B1069"/>
    <w:rsid w:val="009B13BC"/>
    <w:rsid w:val="009B1D61"/>
    <w:rsid w:val="009B1EB8"/>
    <w:rsid w:val="009B22ED"/>
    <w:rsid w:val="009B2316"/>
    <w:rsid w:val="009B23C9"/>
    <w:rsid w:val="009B24A0"/>
    <w:rsid w:val="009B2653"/>
    <w:rsid w:val="009B2868"/>
    <w:rsid w:val="009B29A4"/>
    <w:rsid w:val="009B2B17"/>
    <w:rsid w:val="009B2F40"/>
    <w:rsid w:val="009B2F52"/>
    <w:rsid w:val="009B3267"/>
    <w:rsid w:val="009B332C"/>
    <w:rsid w:val="009B364A"/>
    <w:rsid w:val="009B3F9E"/>
    <w:rsid w:val="009B402F"/>
    <w:rsid w:val="009B4252"/>
    <w:rsid w:val="009B466F"/>
    <w:rsid w:val="009B4DD7"/>
    <w:rsid w:val="009B4EEC"/>
    <w:rsid w:val="009B5559"/>
    <w:rsid w:val="009B5806"/>
    <w:rsid w:val="009B59C5"/>
    <w:rsid w:val="009B5D86"/>
    <w:rsid w:val="009B61FC"/>
    <w:rsid w:val="009B63DB"/>
    <w:rsid w:val="009B6481"/>
    <w:rsid w:val="009B6EBE"/>
    <w:rsid w:val="009B708F"/>
    <w:rsid w:val="009B7AAD"/>
    <w:rsid w:val="009B7E9F"/>
    <w:rsid w:val="009C0014"/>
    <w:rsid w:val="009C05DA"/>
    <w:rsid w:val="009C0855"/>
    <w:rsid w:val="009C0907"/>
    <w:rsid w:val="009C0ED2"/>
    <w:rsid w:val="009C1177"/>
    <w:rsid w:val="009C1481"/>
    <w:rsid w:val="009C1499"/>
    <w:rsid w:val="009C14A7"/>
    <w:rsid w:val="009C1623"/>
    <w:rsid w:val="009C16FE"/>
    <w:rsid w:val="009C181E"/>
    <w:rsid w:val="009C20AF"/>
    <w:rsid w:val="009C20C3"/>
    <w:rsid w:val="009C254F"/>
    <w:rsid w:val="009C28D9"/>
    <w:rsid w:val="009C2A43"/>
    <w:rsid w:val="009C2E1D"/>
    <w:rsid w:val="009C3474"/>
    <w:rsid w:val="009C3897"/>
    <w:rsid w:val="009C3B22"/>
    <w:rsid w:val="009C3EC4"/>
    <w:rsid w:val="009C3FDC"/>
    <w:rsid w:val="009C4075"/>
    <w:rsid w:val="009C40F0"/>
    <w:rsid w:val="009C4506"/>
    <w:rsid w:val="009C4945"/>
    <w:rsid w:val="009C4C4B"/>
    <w:rsid w:val="009C508B"/>
    <w:rsid w:val="009C5266"/>
    <w:rsid w:val="009C533F"/>
    <w:rsid w:val="009C5559"/>
    <w:rsid w:val="009C581E"/>
    <w:rsid w:val="009C58DE"/>
    <w:rsid w:val="009C5EF7"/>
    <w:rsid w:val="009C5F45"/>
    <w:rsid w:val="009C6002"/>
    <w:rsid w:val="009C606A"/>
    <w:rsid w:val="009C6224"/>
    <w:rsid w:val="009C6CF0"/>
    <w:rsid w:val="009C74C8"/>
    <w:rsid w:val="009C7C90"/>
    <w:rsid w:val="009C7CCA"/>
    <w:rsid w:val="009D0A75"/>
    <w:rsid w:val="009D0B15"/>
    <w:rsid w:val="009D0BE6"/>
    <w:rsid w:val="009D0DDA"/>
    <w:rsid w:val="009D1865"/>
    <w:rsid w:val="009D1C3E"/>
    <w:rsid w:val="009D1FC7"/>
    <w:rsid w:val="009D2263"/>
    <w:rsid w:val="009D2610"/>
    <w:rsid w:val="009D28A6"/>
    <w:rsid w:val="009D2BD9"/>
    <w:rsid w:val="009D2C25"/>
    <w:rsid w:val="009D3129"/>
    <w:rsid w:val="009D31D8"/>
    <w:rsid w:val="009D3277"/>
    <w:rsid w:val="009D3485"/>
    <w:rsid w:val="009D36D7"/>
    <w:rsid w:val="009D36DC"/>
    <w:rsid w:val="009D389B"/>
    <w:rsid w:val="009D3928"/>
    <w:rsid w:val="009D3C5A"/>
    <w:rsid w:val="009D3E6D"/>
    <w:rsid w:val="009D4384"/>
    <w:rsid w:val="009D4F9E"/>
    <w:rsid w:val="009D4FE7"/>
    <w:rsid w:val="009D5170"/>
    <w:rsid w:val="009D5A3A"/>
    <w:rsid w:val="009D6006"/>
    <w:rsid w:val="009D601B"/>
    <w:rsid w:val="009D6630"/>
    <w:rsid w:val="009D6A12"/>
    <w:rsid w:val="009D6ED0"/>
    <w:rsid w:val="009D7051"/>
    <w:rsid w:val="009D7184"/>
    <w:rsid w:val="009D7271"/>
    <w:rsid w:val="009D738E"/>
    <w:rsid w:val="009D74AD"/>
    <w:rsid w:val="009D77A3"/>
    <w:rsid w:val="009D79B1"/>
    <w:rsid w:val="009D79C7"/>
    <w:rsid w:val="009D7A4C"/>
    <w:rsid w:val="009D7A92"/>
    <w:rsid w:val="009E015A"/>
    <w:rsid w:val="009E0557"/>
    <w:rsid w:val="009E06D7"/>
    <w:rsid w:val="009E0BFC"/>
    <w:rsid w:val="009E0C83"/>
    <w:rsid w:val="009E0E67"/>
    <w:rsid w:val="009E15DF"/>
    <w:rsid w:val="009E1F2A"/>
    <w:rsid w:val="009E2312"/>
    <w:rsid w:val="009E265A"/>
    <w:rsid w:val="009E2834"/>
    <w:rsid w:val="009E299E"/>
    <w:rsid w:val="009E2AEC"/>
    <w:rsid w:val="009E2C9F"/>
    <w:rsid w:val="009E320D"/>
    <w:rsid w:val="009E339D"/>
    <w:rsid w:val="009E3C36"/>
    <w:rsid w:val="009E3CA9"/>
    <w:rsid w:val="009E4AC2"/>
    <w:rsid w:val="009E4BF0"/>
    <w:rsid w:val="009E4DAC"/>
    <w:rsid w:val="009E5BE8"/>
    <w:rsid w:val="009E5D0C"/>
    <w:rsid w:val="009E5DFF"/>
    <w:rsid w:val="009E6258"/>
    <w:rsid w:val="009E64DD"/>
    <w:rsid w:val="009E6A73"/>
    <w:rsid w:val="009E6A9D"/>
    <w:rsid w:val="009E6F37"/>
    <w:rsid w:val="009E78A8"/>
    <w:rsid w:val="009E7911"/>
    <w:rsid w:val="009E7B85"/>
    <w:rsid w:val="009F0706"/>
    <w:rsid w:val="009F07BC"/>
    <w:rsid w:val="009F099F"/>
    <w:rsid w:val="009F0B9E"/>
    <w:rsid w:val="009F0CE4"/>
    <w:rsid w:val="009F10B8"/>
    <w:rsid w:val="009F1101"/>
    <w:rsid w:val="009F16BD"/>
    <w:rsid w:val="009F1726"/>
    <w:rsid w:val="009F22BA"/>
    <w:rsid w:val="009F25DC"/>
    <w:rsid w:val="009F2BAD"/>
    <w:rsid w:val="009F2C6A"/>
    <w:rsid w:val="009F3630"/>
    <w:rsid w:val="009F38C0"/>
    <w:rsid w:val="009F4085"/>
    <w:rsid w:val="009F416A"/>
    <w:rsid w:val="009F465B"/>
    <w:rsid w:val="009F47A0"/>
    <w:rsid w:val="009F4977"/>
    <w:rsid w:val="009F5322"/>
    <w:rsid w:val="009F569A"/>
    <w:rsid w:val="009F59E7"/>
    <w:rsid w:val="009F6064"/>
    <w:rsid w:val="009F6278"/>
    <w:rsid w:val="009F63FC"/>
    <w:rsid w:val="009F70A6"/>
    <w:rsid w:val="009F740A"/>
    <w:rsid w:val="009F7477"/>
    <w:rsid w:val="009F7794"/>
    <w:rsid w:val="009F78FF"/>
    <w:rsid w:val="009F795B"/>
    <w:rsid w:val="009F7AD4"/>
    <w:rsid w:val="009F7DB1"/>
    <w:rsid w:val="009F7E69"/>
    <w:rsid w:val="00A0004B"/>
    <w:rsid w:val="00A0004C"/>
    <w:rsid w:val="00A00553"/>
    <w:rsid w:val="00A00653"/>
    <w:rsid w:val="00A0075E"/>
    <w:rsid w:val="00A008F0"/>
    <w:rsid w:val="00A00B9F"/>
    <w:rsid w:val="00A00C7F"/>
    <w:rsid w:val="00A00CBB"/>
    <w:rsid w:val="00A00E3B"/>
    <w:rsid w:val="00A01423"/>
    <w:rsid w:val="00A01C0A"/>
    <w:rsid w:val="00A02407"/>
    <w:rsid w:val="00A0262D"/>
    <w:rsid w:val="00A0263F"/>
    <w:rsid w:val="00A026F9"/>
    <w:rsid w:val="00A02A6F"/>
    <w:rsid w:val="00A02AD6"/>
    <w:rsid w:val="00A02E82"/>
    <w:rsid w:val="00A02EA5"/>
    <w:rsid w:val="00A02F76"/>
    <w:rsid w:val="00A02FE1"/>
    <w:rsid w:val="00A03419"/>
    <w:rsid w:val="00A035D0"/>
    <w:rsid w:val="00A03C21"/>
    <w:rsid w:val="00A03CF5"/>
    <w:rsid w:val="00A03EE2"/>
    <w:rsid w:val="00A04065"/>
    <w:rsid w:val="00A04489"/>
    <w:rsid w:val="00A046BE"/>
    <w:rsid w:val="00A049CB"/>
    <w:rsid w:val="00A049D2"/>
    <w:rsid w:val="00A04BB5"/>
    <w:rsid w:val="00A050C1"/>
    <w:rsid w:val="00A05166"/>
    <w:rsid w:val="00A05610"/>
    <w:rsid w:val="00A0591C"/>
    <w:rsid w:val="00A05A79"/>
    <w:rsid w:val="00A05AC0"/>
    <w:rsid w:val="00A0620D"/>
    <w:rsid w:val="00A066D7"/>
    <w:rsid w:val="00A0684E"/>
    <w:rsid w:val="00A06989"/>
    <w:rsid w:val="00A06AB5"/>
    <w:rsid w:val="00A06C36"/>
    <w:rsid w:val="00A06C7B"/>
    <w:rsid w:val="00A06D20"/>
    <w:rsid w:val="00A06DD7"/>
    <w:rsid w:val="00A06FC3"/>
    <w:rsid w:val="00A0721F"/>
    <w:rsid w:val="00A0726C"/>
    <w:rsid w:val="00A07510"/>
    <w:rsid w:val="00A07758"/>
    <w:rsid w:val="00A0775A"/>
    <w:rsid w:val="00A07FF2"/>
    <w:rsid w:val="00A100AA"/>
    <w:rsid w:val="00A10242"/>
    <w:rsid w:val="00A105D8"/>
    <w:rsid w:val="00A1081E"/>
    <w:rsid w:val="00A10941"/>
    <w:rsid w:val="00A10B3B"/>
    <w:rsid w:val="00A10C05"/>
    <w:rsid w:val="00A10C12"/>
    <w:rsid w:val="00A10EAB"/>
    <w:rsid w:val="00A10EE9"/>
    <w:rsid w:val="00A11120"/>
    <w:rsid w:val="00A1125F"/>
    <w:rsid w:val="00A11862"/>
    <w:rsid w:val="00A11953"/>
    <w:rsid w:val="00A11B66"/>
    <w:rsid w:val="00A1202B"/>
    <w:rsid w:val="00A12370"/>
    <w:rsid w:val="00A1239F"/>
    <w:rsid w:val="00A12406"/>
    <w:rsid w:val="00A1249A"/>
    <w:rsid w:val="00A12845"/>
    <w:rsid w:val="00A128EC"/>
    <w:rsid w:val="00A13419"/>
    <w:rsid w:val="00A1348E"/>
    <w:rsid w:val="00A13532"/>
    <w:rsid w:val="00A1368F"/>
    <w:rsid w:val="00A136C6"/>
    <w:rsid w:val="00A13B8E"/>
    <w:rsid w:val="00A13C74"/>
    <w:rsid w:val="00A13E0F"/>
    <w:rsid w:val="00A147A1"/>
    <w:rsid w:val="00A147B3"/>
    <w:rsid w:val="00A1530A"/>
    <w:rsid w:val="00A1571D"/>
    <w:rsid w:val="00A1586F"/>
    <w:rsid w:val="00A1591D"/>
    <w:rsid w:val="00A1596C"/>
    <w:rsid w:val="00A1598A"/>
    <w:rsid w:val="00A15B0D"/>
    <w:rsid w:val="00A15C88"/>
    <w:rsid w:val="00A15ED3"/>
    <w:rsid w:val="00A15EE9"/>
    <w:rsid w:val="00A15F7D"/>
    <w:rsid w:val="00A16110"/>
    <w:rsid w:val="00A16440"/>
    <w:rsid w:val="00A16596"/>
    <w:rsid w:val="00A16951"/>
    <w:rsid w:val="00A169FC"/>
    <w:rsid w:val="00A16B4E"/>
    <w:rsid w:val="00A16BAE"/>
    <w:rsid w:val="00A17335"/>
    <w:rsid w:val="00A1743C"/>
    <w:rsid w:val="00A174CC"/>
    <w:rsid w:val="00A179C5"/>
    <w:rsid w:val="00A179D1"/>
    <w:rsid w:val="00A20297"/>
    <w:rsid w:val="00A2061F"/>
    <w:rsid w:val="00A20825"/>
    <w:rsid w:val="00A20829"/>
    <w:rsid w:val="00A20BCA"/>
    <w:rsid w:val="00A20D1A"/>
    <w:rsid w:val="00A216D7"/>
    <w:rsid w:val="00A218DF"/>
    <w:rsid w:val="00A21D3A"/>
    <w:rsid w:val="00A224F9"/>
    <w:rsid w:val="00A226A5"/>
    <w:rsid w:val="00A228B4"/>
    <w:rsid w:val="00A22BBD"/>
    <w:rsid w:val="00A23143"/>
    <w:rsid w:val="00A234E5"/>
    <w:rsid w:val="00A2355A"/>
    <w:rsid w:val="00A23A1B"/>
    <w:rsid w:val="00A23D57"/>
    <w:rsid w:val="00A23E39"/>
    <w:rsid w:val="00A2468F"/>
    <w:rsid w:val="00A24764"/>
    <w:rsid w:val="00A248C7"/>
    <w:rsid w:val="00A24B76"/>
    <w:rsid w:val="00A24C1E"/>
    <w:rsid w:val="00A2538B"/>
    <w:rsid w:val="00A259D1"/>
    <w:rsid w:val="00A25CBE"/>
    <w:rsid w:val="00A263E4"/>
    <w:rsid w:val="00A26842"/>
    <w:rsid w:val="00A26CD6"/>
    <w:rsid w:val="00A26D5B"/>
    <w:rsid w:val="00A27123"/>
    <w:rsid w:val="00A271BD"/>
    <w:rsid w:val="00A271E3"/>
    <w:rsid w:val="00A2745A"/>
    <w:rsid w:val="00A276B3"/>
    <w:rsid w:val="00A276DE"/>
    <w:rsid w:val="00A27734"/>
    <w:rsid w:val="00A27A87"/>
    <w:rsid w:val="00A27CAB"/>
    <w:rsid w:val="00A27CD5"/>
    <w:rsid w:val="00A30113"/>
    <w:rsid w:val="00A301D4"/>
    <w:rsid w:val="00A30277"/>
    <w:rsid w:val="00A30767"/>
    <w:rsid w:val="00A30811"/>
    <w:rsid w:val="00A30905"/>
    <w:rsid w:val="00A30A8D"/>
    <w:rsid w:val="00A30C23"/>
    <w:rsid w:val="00A30C51"/>
    <w:rsid w:val="00A30C90"/>
    <w:rsid w:val="00A31A40"/>
    <w:rsid w:val="00A31A57"/>
    <w:rsid w:val="00A31F87"/>
    <w:rsid w:val="00A321C0"/>
    <w:rsid w:val="00A321C8"/>
    <w:rsid w:val="00A322A0"/>
    <w:rsid w:val="00A32732"/>
    <w:rsid w:val="00A3276A"/>
    <w:rsid w:val="00A32E98"/>
    <w:rsid w:val="00A32EE4"/>
    <w:rsid w:val="00A3310D"/>
    <w:rsid w:val="00A33128"/>
    <w:rsid w:val="00A331BC"/>
    <w:rsid w:val="00A332F3"/>
    <w:rsid w:val="00A3381A"/>
    <w:rsid w:val="00A33A72"/>
    <w:rsid w:val="00A33AA5"/>
    <w:rsid w:val="00A33DAE"/>
    <w:rsid w:val="00A34550"/>
    <w:rsid w:val="00A347A0"/>
    <w:rsid w:val="00A3485A"/>
    <w:rsid w:val="00A3497C"/>
    <w:rsid w:val="00A34ADA"/>
    <w:rsid w:val="00A34CD9"/>
    <w:rsid w:val="00A35559"/>
    <w:rsid w:val="00A35BE8"/>
    <w:rsid w:val="00A363C2"/>
    <w:rsid w:val="00A3647E"/>
    <w:rsid w:val="00A366EB"/>
    <w:rsid w:val="00A36761"/>
    <w:rsid w:val="00A36874"/>
    <w:rsid w:val="00A36E74"/>
    <w:rsid w:val="00A371D0"/>
    <w:rsid w:val="00A3734C"/>
    <w:rsid w:val="00A37530"/>
    <w:rsid w:val="00A37955"/>
    <w:rsid w:val="00A37AF5"/>
    <w:rsid w:val="00A37B5A"/>
    <w:rsid w:val="00A400B2"/>
    <w:rsid w:val="00A402A1"/>
    <w:rsid w:val="00A4041E"/>
    <w:rsid w:val="00A40A88"/>
    <w:rsid w:val="00A40D3D"/>
    <w:rsid w:val="00A40E38"/>
    <w:rsid w:val="00A410A0"/>
    <w:rsid w:val="00A4114E"/>
    <w:rsid w:val="00A41423"/>
    <w:rsid w:val="00A416A6"/>
    <w:rsid w:val="00A41899"/>
    <w:rsid w:val="00A41CAF"/>
    <w:rsid w:val="00A41EBF"/>
    <w:rsid w:val="00A4200B"/>
    <w:rsid w:val="00A4206C"/>
    <w:rsid w:val="00A42143"/>
    <w:rsid w:val="00A4223D"/>
    <w:rsid w:val="00A42344"/>
    <w:rsid w:val="00A42363"/>
    <w:rsid w:val="00A423B9"/>
    <w:rsid w:val="00A4249F"/>
    <w:rsid w:val="00A4264B"/>
    <w:rsid w:val="00A42884"/>
    <w:rsid w:val="00A42DA8"/>
    <w:rsid w:val="00A432B4"/>
    <w:rsid w:val="00A436DC"/>
    <w:rsid w:val="00A43A02"/>
    <w:rsid w:val="00A43CA7"/>
    <w:rsid w:val="00A43E88"/>
    <w:rsid w:val="00A43FC5"/>
    <w:rsid w:val="00A4431C"/>
    <w:rsid w:val="00A447BD"/>
    <w:rsid w:val="00A44C20"/>
    <w:rsid w:val="00A44CDD"/>
    <w:rsid w:val="00A44CFD"/>
    <w:rsid w:val="00A44D97"/>
    <w:rsid w:val="00A4541C"/>
    <w:rsid w:val="00A45D85"/>
    <w:rsid w:val="00A45E37"/>
    <w:rsid w:val="00A45E93"/>
    <w:rsid w:val="00A4616F"/>
    <w:rsid w:val="00A4633E"/>
    <w:rsid w:val="00A46624"/>
    <w:rsid w:val="00A46854"/>
    <w:rsid w:val="00A469EC"/>
    <w:rsid w:val="00A46E4E"/>
    <w:rsid w:val="00A46EA2"/>
    <w:rsid w:val="00A4707C"/>
    <w:rsid w:val="00A47558"/>
    <w:rsid w:val="00A4765A"/>
    <w:rsid w:val="00A47B88"/>
    <w:rsid w:val="00A50098"/>
    <w:rsid w:val="00A50434"/>
    <w:rsid w:val="00A50706"/>
    <w:rsid w:val="00A50969"/>
    <w:rsid w:val="00A50D88"/>
    <w:rsid w:val="00A50D95"/>
    <w:rsid w:val="00A51954"/>
    <w:rsid w:val="00A519FA"/>
    <w:rsid w:val="00A51DDB"/>
    <w:rsid w:val="00A52279"/>
    <w:rsid w:val="00A52711"/>
    <w:rsid w:val="00A527A4"/>
    <w:rsid w:val="00A5297D"/>
    <w:rsid w:val="00A52B76"/>
    <w:rsid w:val="00A53377"/>
    <w:rsid w:val="00A53B43"/>
    <w:rsid w:val="00A54626"/>
    <w:rsid w:val="00A54817"/>
    <w:rsid w:val="00A54EDF"/>
    <w:rsid w:val="00A5506E"/>
    <w:rsid w:val="00A55153"/>
    <w:rsid w:val="00A55639"/>
    <w:rsid w:val="00A55957"/>
    <w:rsid w:val="00A56230"/>
    <w:rsid w:val="00A56F53"/>
    <w:rsid w:val="00A57185"/>
    <w:rsid w:val="00A571E0"/>
    <w:rsid w:val="00A57266"/>
    <w:rsid w:val="00A57289"/>
    <w:rsid w:val="00A5768F"/>
    <w:rsid w:val="00A57958"/>
    <w:rsid w:val="00A57A03"/>
    <w:rsid w:val="00A57A77"/>
    <w:rsid w:val="00A60588"/>
    <w:rsid w:val="00A60973"/>
    <w:rsid w:val="00A60979"/>
    <w:rsid w:val="00A612BC"/>
    <w:rsid w:val="00A61327"/>
    <w:rsid w:val="00A61480"/>
    <w:rsid w:val="00A614EF"/>
    <w:rsid w:val="00A61691"/>
    <w:rsid w:val="00A616BA"/>
    <w:rsid w:val="00A61811"/>
    <w:rsid w:val="00A61855"/>
    <w:rsid w:val="00A61A19"/>
    <w:rsid w:val="00A622B8"/>
    <w:rsid w:val="00A62597"/>
    <w:rsid w:val="00A62969"/>
    <w:rsid w:val="00A629B6"/>
    <w:rsid w:val="00A62B26"/>
    <w:rsid w:val="00A62B97"/>
    <w:rsid w:val="00A62D1E"/>
    <w:rsid w:val="00A63748"/>
    <w:rsid w:val="00A639FA"/>
    <w:rsid w:val="00A63B12"/>
    <w:rsid w:val="00A63C96"/>
    <w:rsid w:val="00A63E82"/>
    <w:rsid w:val="00A64866"/>
    <w:rsid w:val="00A64F12"/>
    <w:rsid w:val="00A64F71"/>
    <w:rsid w:val="00A64F97"/>
    <w:rsid w:val="00A65034"/>
    <w:rsid w:val="00A65097"/>
    <w:rsid w:val="00A65175"/>
    <w:rsid w:val="00A652EE"/>
    <w:rsid w:val="00A65E19"/>
    <w:rsid w:val="00A65E93"/>
    <w:rsid w:val="00A66465"/>
    <w:rsid w:val="00A66663"/>
    <w:rsid w:val="00A666FC"/>
    <w:rsid w:val="00A66829"/>
    <w:rsid w:val="00A66DD3"/>
    <w:rsid w:val="00A671D6"/>
    <w:rsid w:val="00A6734F"/>
    <w:rsid w:val="00A675C8"/>
    <w:rsid w:val="00A67689"/>
    <w:rsid w:val="00A67724"/>
    <w:rsid w:val="00A6778F"/>
    <w:rsid w:val="00A67793"/>
    <w:rsid w:val="00A67852"/>
    <w:rsid w:val="00A67980"/>
    <w:rsid w:val="00A679C5"/>
    <w:rsid w:val="00A67A6A"/>
    <w:rsid w:val="00A67B3C"/>
    <w:rsid w:val="00A67F02"/>
    <w:rsid w:val="00A701EB"/>
    <w:rsid w:val="00A70217"/>
    <w:rsid w:val="00A70E82"/>
    <w:rsid w:val="00A70F12"/>
    <w:rsid w:val="00A712C5"/>
    <w:rsid w:val="00A7149A"/>
    <w:rsid w:val="00A71526"/>
    <w:rsid w:val="00A7178D"/>
    <w:rsid w:val="00A71A68"/>
    <w:rsid w:val="00A71BEA"/>
    <w:rsid w:val="00A71EB3"/>
    <w:rsid w:val="00A71F8A"/>
    <w:rsid w:val="00A72168"/>
    <w:rsid w:val="00A724A9"/>
    <w:rsid w:val="00A7256B"/>
    <w:rsid w:val="00A726DD"/>
    <w:rsid w:val="00A72815"/>
    <w:rsid w:val="00A72C2A"/>
    <w:rsid w:val="00A72C56"/>
    <w:rsid w:val="00A72F41"/>
    <w:rsid w:val="00A730A2"/>
    <w:rsid w:val="00A73184"/>
    <w:rsid w:val="00A73291"/>
    <w:rsid w:val="00A733B1"/>
    <w:rsid w:val="00A734D0"/>
    <w:rsid w:val="00A73512"/>
    <w:rsid w:val="00A73640"/>
    <w:rsid w:val="00A73BCE"/>
    <w:rsid w:val="00A73C8B"/>
    <w:rsid w:val="00A7400A"/>
    <w:rsid w:val="00A7442E"/>
    <w:rsid w:val="00A74597"/>
    <w:rsid w:val="00A74847"/>
    <w:rsid w:val="00A7499B"/>
    <w:rsid w:val="00A74B13"/>
    <w:rsid w:val="00A74D4B"/>
    <w:rsid w:val="00A751EC"/>
    <w:rsid w:val="00A752B7"/>
    <w:rsid w:val="00A7633D"/>
    <w:rsid w:val="00A7655F"/>
    <w:rsid w:val="00A76B79"/>
    <w:rsid w:val="00A76C65"/>
    <w:rsid w:val="00A76E88"/>
    <w:rsid w:val="00A7706B"/>
    <w:rsid w:val="00A77074"/>
    <w:rsid w:val="00A7720D"/>
    <w:rsid w:val="00A77DC1"/>
    <w:rsid w:val="00A77DDC"/>
    <w:rsid w:val="00A8004F"/>
    <w:rsid w:val="00A805EC"/>
    <w:rsid w:val="00A80D6F"/>
    <w:rsid w:val="00A80DE8"/>
    <w:rsid w:val="00A81376"/>
    <w:rsid w:val="00A81580"/>
    <w:rsid w:val="00A81825"/>
    <w:rsid w:val="00A818A7"/>
    <w:rsid w:val="00A81F5F"/>
    <w:rsid w:val="00A823D6"/>
    <w:rsid w:val="00A8273C"/>
    <w:rsid w:val="00A8283A"/>
    <w:rsid w:val="00A82C09"/>
    <w:rsid w:val="00A82C2B"/>
    <w:rsid w:val="00A82EB1"/>
    <w:rsid w:val="00A83106"/>
    <w:rsid w:val="00A83150"/>
    <w:rsid w:val="00A833FF"/>
    <w:rsid w:val="00A83440"/>
    <w:rsid w:val="00A834FC"/>
    <w:rsid w:val="00A837E3"/>
    <w:rsid w:val="00A83832"/>
    <w:rsid w:val="00A848FD"/>
    <w:rsid w:val="00A84D37"/>
    <w:rsid w:val="00A85522"/>
    <w:rsid w:val="00A85908"/>
    <w:rsid w:val="00A859CD"/>
    <w:rsid w:val="00A86249"/>
    <w:rsid w:val="00A8697C"/>
    <w:rsid w:val="00A869A7"/>
    <w:rsid w:val="00A86B0B"/>
    <w:rsid w:val="00A86C33"/>
    <w:rsid w:val="00A86C7C"/>
    <w:rsid w:val="00A86CF7"/>
    <w:rsid w:val="00A86D79"/>
    <w:rsid w:val="00A870A3"/>
    <w:rsid w:val="00A8726B"/>
    <w:rsid w:val="00A8790F"/>
    <w:rsid w:val="00A87ACE"/>
    <w:rsid w:val="00A87B19"/>
    <w:rsid w:val="00A87DD7"/>
    <w:rsid w:val="00A90336"/>
    <w:rsid w:val="00A90778"/>
    <w:rsid w:val="00A90BDF"/>
    <w:rsid w:val="00A91325"/>
    <w:rsid w:val="00A915FA"/>
    <w:rsid w:val="00A91997"/>
    <w:rsid w:val="00A920E3"/>
    <w:rsid w:val="00A9271F"/>
    <w:rsid w:val="00A92A98"/>
    <w:rsid w:val="00A92AB6"/>
    <w:rsid w:val="00A92B36"/>
    <w:rsid w:val="00A92B3B"/>
    <w:rsid w:val="00A92DF2"/>
    <w:rsid w:val="00A92EC9"/>
    <w:rsid w:val="00A9328A"/>
    <w:rsid w:val="00A93943"/>
    <w:rsid w:val="00A93970"/>
    <w:rsid w:val="00A93A28"/>
    <w:rsid w:val="00A93C60"/>
    <w:rsid w:val="00A944A2"/>
    <w:rsid w:val="00A9461E"/>
    <w:rsid w:val="00A9489A"/>
    <w:rsid w:val="00A948F1"/>
    <w:rsid w:val="00A94E26"/>
    <w:rsid w:val="00A95382"/>
    <w:rsid w:val="00A95D10"/>
    <w:rsid w:val="00A95FE4"/>
    <w:rsid w:val="00A9604C"/>
    <w:rsid w:val="00A96193"/>
    <w:rsid w:val="00A962F3"/>
    <w:rsid w:val="00A96672"/>
    <w:rsid w:val="00A96B22"/>
    <w:rsid w:val="00A96D39"/>
    <w:rsid w:val="00A9786E"/>
    <w:rsid w:val="00A97A60"/>
    <w:rsid w:val="00A97B08"/>
    <w:rsid w:val="00A97D4B"/>
    <w:rsid w:val="00A97E52"/>
    <w:rsid w:val="00AA014B"/>
    <w:rsid w:val="00AA0308"/>
    <w:rsid w:val="00AA0E89"/>
    <w:rsid w:val="00AA1C3A"/>
    <w:rsid w:val="00AA1D85"/>
    <w:rsid w:val="00AA1EA4"/>
    <w:rsid w:val="00AA21E1"/>
    <w:rsid w:val="00AA24F3"/>
    <w:rsid w:val="00AA258C"/>
    <w:rsid w:val="00AA286F"/>
    <w:rsid w:val="00AA2CF4"/>
    <w:rsid w:val="00AA2D8F"/>
    <w:rsid w:val="00AA2FE4"/>
    <w:rsid w:val="00AA31BE"/>
    <w:rsid w:val="00AA3583"/>
    <w:rsid w:val="00AA3D7F"/>
    <w:rsid w:val="00AA408F"/>
    <w:rsid w:val="00AA44EE"/>
    <w:rsid w:val="00AA4537"/>
    <w:rsid w:val="00AA4704"/>
    <w:rsid w:val="00AA4895"/>
    <w:rsid w:val="00AA489D"/>
    <w:rsid w:val="00AA49B4"/>
    <w:rsid w:val="00AA4A0F"/>
    <w:rsid w:val="00AA4B6F"/>
    <w:rsid w:val="00AA4F24"/>
    <w:rsid w:val="00AA52C9"/>
    <w:rsid w:val="00AA53B9"/>
    <w:rsid w:val="00AA587B"/>
    <w:rsid w:val="00AA5F27"/>
    <w:rsid w:val="00AA6597"/>
    <w:rsid w:val="00AA68E3"/>
    <w:rsid w:val="00AA68F3"/>
    <w:rsid w:val="00AA71EC"/>
    <w:rsid w:val="00AA76EC"/>
    <w:rsid w:val="00AA7AF0"/>
    <w:rsid w:val="00AA7D41"/>
    <w:rsid w:val="00AA7F71"/>
    <w:rsid w:val="00AB02D1"/>
    <w:rsid w:val="00AB0AE2"/>
    <w:rsid w:val="00AB10E6"/>
    <w:rsid w:val="00AB11B2"/>
    <w:rsid w:val="00AB174F"/>
    <w:rsid w:val="00AB19F2"/>
    <w:rsid w:val="00AB1B36"/>
    <w:rsid w:val="00AB1E81"/>
    <w:rsid w:val="00AB211C"/>
    <w:rsid w:val="00AB225F"/>
    <w:rsid w:val="00AB24B2"/>
    <w:rsid w:val="00AB2844"/>
    <w:rsid w:val="00AB2A10"/>
    <w:rsid w:val="00AB2DA1"/>
    <w:rsid w:val="00AB2E08"/>
    <w:rsid w:val="00AB2EB0"/>
    <w:rsid w:val="00AB30FE"/>
    <w:rsid w:val="00AB321D"/>
    <w:rsid w:val="00AB370D"/>
    <w:rsid w:val="00AB3979"/>
    <w:rsid w:val="00AB3A94"/>
    <w:rsid w:val="00AB3C10"/>
    <w:rsid w:val="00AB3FD5"/>
    <w:rsid w:val="00AB4546"/>
    <w:rsid w:val="00AB4661"/>
    <w:rsid w:val="00AB473A"/>
    <w:rsid w:val="00AB4756"/>
    <w:rsid w:val="00AB4B87"/>
    <w:rsid w:val="00AB4C81"/>
    <w:rsid w:val="00AB4EFC"/>
    <w:rsid w:val="00AB4F8E"/>
    <w:rsid w:val="00AB4FF9"/>
    <w:rsid w:val="00AB5346"/>
    <w:rsid w:val="00AB5670"/>
    <w:rsid w:val="00AB5811"/>
    <w:rsid w:val="00AB5908"/>
    <w:rsid w:val="00AB596A"/>
    <w:rsid w:val="00AB5A84"/>
    <w:rsid w:val="00AB5AE5"/>
    <w:rsid w:val="00AB5ECA"/>
    <w:rsid w:val="00AB61D6"/>
    <w:rsid w:val="00AB646F"/>
    <w:rsid w:val="00AB65EC"/>
    <w:rsid w:val="00AB66C1"/>
    <w:rsid w:val="00AB69CB"/>
    <w:rsid w:val="00AB6A4C"/>
    <w:rsid w:val="00AB7257"/>
    <w:rsid w:val="00AB7286"/>
    <w:rsid w:val="00AB7584"/>
    <w:rsid w:val="00AB7596"/>
    <w:rsid w:val="00AB771F"/>
    <w:rsid w:val="00AB7815"/>
    <w:rsid w:val="00AB7858"/>
    <w:rsid w:val="00AB7CCD"/>
    <w:rsid w:val="00AC0045"/>
    <w:rsid w:val="00AC009D"/>
    <w:rsid w:val="00AC0292"/>
    <w:rsid w:val="00AC04EB"/>
    <w:rsid w:val="00AC06F9"/>
    <w:rsid w:val="00AC07A7"/>
    <w:rsid w:val="00AC0B5C"/>
    <w:rsid w:val="00AC0F55"/>
    <w:rsid w:val="00AC12C6"/>
    <w:rsid w:val="00AC1324"/>
    <w:rsid w:val="00AC1823"/>
    <w:rsid w:val="00AC19C3"/>
    <w:rsid w:val="00AC1F98"/>
    <w:rsid w:val="00AC205F"/>
    <w:rsid w:val="00AC2B22"/>
    <w:rsid w:val="00AC2DCB"/>
    <w:rsid w:val="00AC3583"/>
    <w:rsid w:val="00AC3CC2"/>
    <w:rsid w:val="00AC4079"/>
    <w:rsid w:val="00AC4110"/>
    <w:rsid w:val="00AC446F"/>
    <w:rsid w:val="00AC45B9"/>
    <w:rsid w:val="00AC48A3"/>
    <w:rsid w:val="00AC48DA"/>
    <w:rsid w:val="00AC4A8A"/>
    <w:rsid w:val="00AC4B72"/>
    <w:rsid w:val="00AC4D10"/>
    <w:rsid w:val="00AC4DCB"/>
    <w:rsid w:val="00AC515E"/>
    <w:rsid w:val="00AC534E"/>
    <w:rsid w:val="00AC5532"/>
    <w:rsid w:val="00AC55B7"/>
    <w:rsid w:val="00AC59AF"/>
    <w:rsid w:val="00AC5AEA"/>
    <w:rsid w:val="00AC5B9F"/>
    <w:rsid w:val="00AC6ECB"/>
    <w:rsid w:val="00AC6ECF"/>
    <w:rsid w:val="00AC6EF6"/>
    <w:rsid w:val="00AC6F69"/>
    <w:rsid w:val="00AC752D"/>
    <w:rsid w:val="00AC7608"/>
    <w:rsid w:val="00AC77BC"/>
    <w:rsid w:val="00AC7874"/>
    <w:rsid w:val="00AC7A5B"/>
    <w:rsid w:val="00AC7C2F"/>
    <w:rsid w:val="00AD01A9"/>
    <w:rsid w:val="00AD069A"/>
    <w:rsid w:val="00AD06BA"/>
    <w:rsid w:val="00AD084D"/>
    <w:rsid w:val="00AD0EC5"/>
    <w:rsid w:val="00AD0F27"/>
    <w:rsid w:val="00AD0F34"/>
    <w:rsid w:val="00AD0F53"/>
    <w:rsid w:val="00AD10FE"/>
    <w:rsid w:val="00AD15F0"/>
    <w:rsid w:val="00AD170C"/>
    <w:rsid w:val="00AD1A7D"/>
    <w:rsid w:val="00AD1B8B"/>
    <w:rsid w:val="00AD1C23"/>
    <w:rsid w:val="00AD1E6E"/>
    <w:rsid w:val="00AD1EA3"/>
    <w:rsid w:val="00AD1EBC"/>
    <w:rsid w:val="00AD23CC"/>
    <w:rsid w:val="00AD23F5"/>
    <w:rsid w:val="00AD28E8"/>
    <w:rsid w:val="00AD2BE5"/>
    <w:rsid w:val="00AD2DE3"/>
    <w:rsid w:val="00AD3202"/>
    <w:rsid w:val="00AD3277"/>
    <w:rsid w:val="00AD3355"/>
    <w:rsid w:val="00AD36A0"/>
    <w:rsid w:val="00AD3CD3"/>
    <w:rsid w:val="00AD3E4F"/>
    <w:rsid w:val="00AD4476"/>
    <w:rsid w:val="00AD454E"/>
    <w:rsid w:val="00AD46B1"/>
    <w:rsid w:val="00AD4B40"/>
    <w:rsid w:val="00AD5191"/>
    <w:rsid w:val="00AD5207"/>
    <w:rsid w:val="00AD54BD"/>
    <w:rsid w:val="00AD58BA"/>
    <w:rsid w:val="00AD5B85"/>
    <w:rsid w:val="00AD5E2E"/>
    <w:rsid w:val="00AD5E93"/>
    <w:rsid w:val="00AD60EE"/>
    <w:rsid w:val="00AD6F74"/>
    <w:rsid w:val="00AD72C2"/>
    <w:rsid w:val="00AD7465"/>
    <w:rsid w:val="00AD7660"/>
    <w:rsid w:val="00AD7ADB"/>
    <w:rsid w:val="00AD7B00"/>
    <w:rsid w:val="00AD7BE9"/>
    <w:rsid w:val="00AD7C46"/>
    <w:rsid w:val="00AD7C73"/>
    <w:rsid w:val="00AD7FB2"/>
    <w:rsid w:val="00AE07D4"/>
    <w:rsid w:val="00AE0BE2"/>
    <w:rsid w:val="00AE0C04"/>
    <w:rsid w:val="00AE0C7F"/>
    <w:rsid w:val="00AE0DD7"/>
    <w:rsid w:val="00AE0EB3"/>
    <w:rsid w:val="00AE0EF2"/>
    <w:rsid w:val="00AE0F71"/>
    <w:rsid w:val="00AE167C"/>
    <w:rsid w:val="00AE1701"/>
    <w:rsid w:val="00AE1E28"/>
    <w:rsid w:val="00AE241D"/>
    <w:rsid w:val="00AE2592"/>
    <w:rsid w:val="00AE2693"/>
    <w:rsid w:val="00AE2C89"/>
    <w:rsid w:val="00AE3227"/>
    <w:rsid w:val="00AE32D8"/>
    <w:rsid w:val="00AE349B"/>
    <w:rsid w:val="00AE35B9"/>
    <w:rsid w:val="00AE3730"/>
    <w:rsid w:val="00AE3A65"/>
    <w:rsid w:val="00AE3C3D"/>
    <w:rsid w:val="00AE3E71"/>
    <w:rsid w:val="00AE4454"/>
    <w:rsid w:val="00AE4473"/>
    <w:rsid w:val="00AE47FE"/>
    <w:rsid w:val="00AE4A46"/>
    <w:rsid w:val="00AE4B15"/>
    <w:rsid w:val="00AE4BC8"/>
    <w:rsid w:val="00AE54B2"/>
    <w:rsid w:val="00AE555F"/>
    <w:rsid w:val="00AE5A25"/>
    <w:rsid w:val="00AE5BBA"/>
    <w:rsid w:val="00AE6128"/>
    <w:rsid w:val="00AE6441"/>
    <w:rsid w:val="00AE6490"/>
    <w:rsid w:val="00AE6A36"/>
    <w:rsid w:val="00AE6FC4"/>
    <w:rsid w:val="00AE723A"/>
    <w:rsid w:val="00AE72BB"/>
    <w:rsid w:val="00AE74C0"/>
    <w:rsid w:val="00AE7571"/>
    <w:rsid w:val="00AE7DE4"/>
    <w:rsid w:val="00AE7FA6"/>
    <w:rsid w:val="00AF021F"/>
    <w:rsid w:val="00AF03FB"/>
    <w:rsid w:val="00AF047A"/>
    <w:rsid w:val="00AF0756"/>
    <w:rsid w:val="00AF0AA6"/>
    <w:rsid w:val="00AF0AF7"/>
    <w:rsid w:val="00AF0BE7"/>
    <w:rsid w:val="00AF0C3C"/>
    <w:rsid w:val="00AF131F"/>
    <w:rsid w:val="00AF171F"/>
    <w:rsid w:val="00AF17CB"/>
    <w:rsid w:val="00AF1A81"/>
    <w:rsid w:val="00AF1C8C"/>
    <w:rsid w:val="00AF22A9"/>
    <w:rsid w:val="00AF286E"/>
    <w:rsid w:val="00AF2DAF"/>
    <w:rsid w:val="00AF31E1"/>
    <w:rsid w:val="00AF3231"/>
    <w:rsid w:val="00AF331E"/>
    <w:rsid w:val="00AF33F0"/>
    <w:rsid w:val="00AF3B8D"/>
    <w:rsid w:val="00AF3E10"/>
    <w:rsid w:val="00AF3FB7"/>
    <w:rsid w:val="00AF47C0"/>
    <w:rsid w:val="00AF4882"/>
    <w:rsid w:val="00AF4A72"/>
    <w:rsid w:val="00AF4ACD"/>
    <w:rsid w:val="00AF4E30"/>
    <w:rsid w:val="00AF5166"/>
    <w:rsid w:val="00AF51EC"/>
    <w:rsid w:val="00AF5396"/>
    <w:rsid w:val="00AF55C6"/>
    <w:rsid w:val="00AF55C8"/>
    <w:rsid w:val="00AF5CF2"/>
    <w:rsid w:val="00AF6009"/>
    <w:rsid w:val="00AF6075"/>
    <w:rsid w:val="00AF60DC"/>
    <w:rsid w:val="00AF612E"/>
    <w:rsid w:val="00AF6817"/>
    <w:rsid w:val="00AF6A99"/>
    <w:rsid w:val="00AF6DA2"/>
    <w:rsid w:val="00AF6E89"/>
    <w:rsid w:val="00AF73F7"/>
    <w:rsid w:val="00AF753C"/>
    <w:rsid w:val="00AF7ABC"/>
    <w:rsid w:val="00AF7EC3"/>
    <w:rsid w:val="00B000A8"/>
    <w:rsid w:val="00B0029A"/>
    <w:rsid w:val="00B00774"/>
    <w:rsid w:val="00B00A33"/>
    <w:rsid w:val="00B00E01"/>
    <w:rsid w:val="00B00EB1"/>
    <w:rsid w:val="00B01363"/>
    <w:rsid w:val="00B01806"/>
    <w:rsid w:val="00B01A16"/>
    <w:rsid w:val="00B01F55"/>
    <w:rsid w:val="00B023C5"/>
    <w:rsid w:val="00B02492"/>
    <w:rsid w:val="00B02DCC"/>
    <w:rsid w:val="00B02FEB"/>
    <w:rsid w:val="00B036C5"/>
    <w:rsid w:val="00B03B7C"/>
    <w:rsid w:val="00B03D77"/>
    <w:rsid w:val="00B03DF5"/>
    <w:rsid w:val="00B045CC"/>
    <w:rsid w:val="00B0480E"/>
    <w:rsid w:val="00B0489F"/>
    <w:rsid w:val="00B04C2B"/>
    <w:rsid w:val="00B053B1"/>
    <w:rsid w:val="00B05D07"/>
    <w:rsid w:val="00B05D56"/>
    <w:rsid w:val="00B06150"/>
    <w:rsid w:val="00B06D7A"/>
    <w:rsid w:val="00B06E05"/>
    <w:rsid w:val="00B072E5"/>
    <w:rsid w:val="00B074C6"/>
    <w:rsid w:val="00B07C56"/>
    <w:rsid w:val="00B1055F"/>
    <w:rsid w:val="00B10729"/>
    <w:rsid w:val="00B107E3"/>
    <w:rsid w:val="00B10DFE"/>
    <w:rsid w:val="00B10FDB"/>
    <w:rsid w:val="00B10FF7"/>
    <w:rsid w:val="00B115D8"/>
    <w:rsid w:val="00B125DA"/>
    <w:rsid w:val="00B12643"/>
    <w:rsid w:val="00B1278D"/>
    <w:rsid w:val="00B127EE"/>
    <w:rsid w:val="00B13017"/>
    <w:rsid w:val="00B13140"/>
    <w:rsid w:val="00B1375A"/>
    <w:rsid w:val="00B13C6C"/>
    <w:rsid w:val="00B13CB1"/>
    <w:rsid w:val="00B142C5"/>
    <w:rsid w:val="00B14426"/>
    <w:rsid w:val="00B144EC"/>
    <w:rsid w:val="00B146F0"/>
    <w:rsid w:val="00B14862"/>
    <w:rsid w:val="00B14C76"/>
    <w:rsid w:val="00B15292"/>
    <w:rsid w:val="00B152D4"/>
    <w:rsid w:val="00B153AC"/>
    <w:rsid w:val="00B153CD"/>
    <w:rsid w:val="00B159DA"/>
    <w:rsid w:val="00B16040"/>
    <w:rsid w:val="00B16158"/>
    <w:rsid w:val="00B1623E"/>
    <w:rsid w:val="00B162E4"/>
    <w:rsid w:val="00B163A2"/>
    <w:rsid w:val="00B1665E"/>
    <w:rsid w:val="00B16873"/>
    <w:rsid w:val="00B16D44"/>
    <w:rsid w:val="00B16D5C"/>
    <w:rsid w:val="00B16EAD"/>
    <w:rsid w:val="00B16F47"/>
    <w:rsid w:val="00B17117"/>
    <w:rsid w:val="00B171BC"/>
    <w:rsid w:val="00B17C23"/>
    <w:rsid w:val="00B17D29"/>
    <w:rsid w:val="00B17DD9"/>
    <w:rsid w:val="00B17F10"/>
    <w:rsid w:val="00B17F71"/>
    <w:rsid w:val="00B202C8"/>
    <w:rsid w:val="00B203BC"/>
    <w:rsid w:val="00B20923"/>
    <w:rsid w:val="00B2150C"/>
    <w:rsid w:val="00B216E8"/>
    <w:rsid w:val="00B21864"/>
    <w:rsid w:val="00B2290F"/>
    <w:rsid w:val="00B231DF"/>
    <w:rsid w:val="00B233EF"/>
    <w:rsid w:val="00B2344F"/>
    <w:rsid w:val="00B23BCA"/>
    <w:rsid w:val="00B23C73"/>
    <w:rsid w:val="00B23E9D"/>
    <w:rsid w:val="00B23EE3"/>
    <w:rsid w:val="00B24570"/>
    <w:rsid w:val="00B245D8"/>
    <w:rsid w:val="00B246FF"/>
    <w:rsid w:val="00B249AF"/>
    <w:rsid w:val="00B24B6E"/>
    <w:rsid w:val="00B2501B"/>
    <w:rsid w:val="00B253FA"/>
    <w:rsid w:val="00B25629"/>
    <w:rsid w:val="00B25829"/>
    <w:rsid w:val="00B25880"/>
    <w:rsid w:val="00B25DE5"/>
    <w:rsid w:val="00B25FCA"/>
    <w:rsid w:val="00B26321"/>
    <w:rsid w:val="00B26ACD"/>
    <w:rsid w:val="00B26BE0"/>
    <w:rsid w:val="00B26D77"/>
    <w:rsid w:val="00B26DAE"/>
    <w:rsid w:val="00B26DDE"/>
    <w:rsid w:val="00B26ECA"/>
    <w:rsid w:val="00B2705C"/>
    <w:rsid w:val="00B27485"/>
    <w:rsid w:val="00B3016A"/>
    <w:rsid w:val="00B302EA"/>
    <w:rsid w:val="00B3030F"/>
    <w:rsid w:val="00B3066C"/>
    <w:rsid w:val="00B30B06"/>
    <w:rsid w:val="00B30D4E"/>
    <w:rsid w:val="00B30FE7"/>
    <w:rsid w:val="00B313F2"/>
    <w:rsid w:val="00B314FE"/>
    <w:rsid w:val="00B316AD"/>
    <w:rsid w:val="00B316FA"/>
    <w:rsid w:val="00B318A3"/>
    <w:rsid w:val="00B31AB7"/>
    <w:rsid w:val="00B31D5F"/>
    <w:rsid w:val="00B32159"/>
    <w:rsid w:val="00B321EC"/>
    <w:rsid w:val="00B3235F"/>
    <w:rsid w:val="00B32406"/>
    <w:rsid w:val="00B32460"/>
    <w:rsid w:val="00B3248D"/>
    <w:rsid w:val="00B324D2"/>
    <w:rsid w:val="00B3287E"/>
    <w:rsid w:val="00B3298C"/>
    <w:rsid w:val="00B32A71"/>
    <w:rsid w:val="00B32BBE"/>
    <w:rsid w:val="00B32C95"/>
    <w:rsid w:val="00B32FF8"/>
    <w:rsid w:val="00B33338"/>
    <w:rsid w:val="00B333F0"/>
    <w:rsid w:val="00B33583"/>
    <w:rsid w:val="00B335FE"/>
    <w:rsid w:val="00B33A79"/>
    <w:rsid w:val="00B33CD8"/>
    <w:rsid w:val="00B33DE3"/>
    <w:rsid w:val="00B33E8F"/>
    <w:rsid w:val="00B34001"/>
    <w:rsid w:val="00B3407B"/>
    <w:rsid w:val="00B342EA"/>
    <w:rsid w:val="00B346BE"/>
    <w:rsid w:val="00B34862"/>
    <w:rsid w:val="00B348A3"/>
    <w:rsid w:val="00B34B65"/>
    <w:rsid w:val="00B34DC4"/>
    <w:rsid w:val="00B34EC7"/>
    <w:rsid w:val="00B34FBE"/>
    <w:rsid w:val="00B351C6"/>
    <w:rsid w:val="00B352F1"/>
    <w:rsid w:val="00B35338"/>
    <w:rsid w:val="00B353BA"/>
    <w:rsid w:val="00B35400"/>
    <w:rsid w:val="00B35629"/>
    <w:rsid w:val="00B363AA"/>
    <w:rsid w:val="00B36463"/>
    <w:rsid w:val="00B36950"/>
    <w:rsid w:val="00B36B09"/>
    <w:rsid w:val="00B36D83"/>
    <w:rsid w:val="00B36EA7"/>
    <w:rsid w:val="00B36EDB"/>
    <w:rsid w:val="00B36FD5"/>
    <w:rsid w:val="00B37289"/>
    <w:rsid w:val="00B37AC1"/>
    <w:rsid w:val="00B37E92"/>
    <w:rsid w:val="00B37EB9"/>
    <w:rsid w:val="00B40304"/>
    <w:rsid w:val="00B40427"/>
    <w:rsid w:val="00B40C85"/>
    <w:rsid w:val="00B40E3E"/>
    <w:rsid w:val="00B41671"/>
    <w:rsid w:val="00B41EE0"/>
    <w:rsid w:val="00B42615"/>
    <w:rsid w:val="00B4266A"/>
    <w:rsid w:val="00B42775"/>
    <w:rsid w:val="00B4297E"/>
    <w:rsid w:val="00B42A9B"/>
    <w:rsid w:val="00B42BAA"/>
    <w:rsid w:val="00B42BB5"/>
    <w:rsid w:val="00B42E5B"/>
    <w:rsid w:val="00B42E92"/>
    <w:rsid w:val="00B43175"/>
    <w:rsid w:val="00B43D36"/>
    <w:rsid w:val="00B43DFB"/>
    <w:rsid w:val="00B43E08"/>
    <w:rsid w:val="00B44449"/>
    <w:rsid w:val="00B44646"/>
    <w:rsid w:val="00B4487D"/>
    <w:rsid w:val="00B44EFF"/>
    <w:rsid w:val="00B44F64"/>
    <w:rsid w:val="00B4524B"/>
    <w:rsid w:val="00B452E3"/>
    <w:rsid w:val="00B45392"/>
    <w:rsid w:val="00B456B1"/>
    <w:rsid w:val="00B457BB"/>
    <w:rsid w:val="00B45964"/>
    <w:rsid w:val="00B459A2"/>
    <w:rsid w:val="00B45B98"/>
    <w:rsid w:val="00B45D04"/>
    <w:rsid w:val="00B45D5B"/>
    <w:rsid w:val="00B45F42"/>
    <w:rsid w:val="00B45F8C"/>
    <w:rsid w:val="00B4621F"/>
    <w:rsid w:val="00B4626F"/>
    <w:rsid w:val="00B462B6"/>
    <w:rsid w:val="00B4636E"/>
    <w:rsid w:val="00B46517"/>
    <w:rsid w:val="00B46558"/>
    <w:rsid w:val="00B4657D"/>
    <w:rsid w:val="00B46744"/>
    <w:rsid w:val="00B46957"/>
    <w:rsid w:val="00B46964"/>
    <w:rsid w:val="00B46A0D"/>
    <w:rsid w:val="00B46BB3"/>
    <w:rsid w:val="00B4757C"/>
    <w:rsid w:val="00B47691"/>
    <w:rsid w:val="00B47D02"/>
    <w:rsid w:val="00B47DBA"/>
    <w:rsid w:val="00B5035D"/>
    <w:rsid w:val="00B5054D"/>
    <w:rsid w:val="00B50565"/>
    <w:rsid w:val="00B508AC"/>
    <w:rsid w:val="00B50C06"/>
    <w:rsid w:val="00B50FDE"/>
    <w:rsid w:val="00B524D9"/>
    <w:rsid w:val="00B5287A"/>
    <w:rsid w:val="00B5288A"/>
    <w:rsid w:val="00B52D85"/>
    <w:rsid w:val="00B52F95"/>
    <w:rsid w:val="00B534B1"/>
    <w:rsid w:val="00B53C0A"/>
    <w:rsid w:val="00B53E6B"/>
    <w:rsid w:val="00B545A4"/>
    <w:rsid w:val="00B5472D"/>
    <w:rsid w:val="00B54869"/>
    <w:rsid w:val="00B54A83"/>
    <w:rsid w:val="00B54AAA"/>
    <w:rsid w:val="00B54B86"/>
    <w:rsid w:val="00B54DBF"/>
    <w:rsid w:val="00B55062"/>
    <w:rsid w:val="00B550D2"/>
    <w:rsid w:val="00B55494"/>
    <w:rsid w:val="00B5549C"/>
    <w:rsid w:val="00B5549F"/>
    <w:rsid w:val="00B55E47"/>
    <w:rsid w:val="00B56B31"/>
    <w:rsid w:val="00B56EBC"/>
    <w:rsid w:val="00B574F5"/>
    <w:rsid w:val="00B57768"/>
    <w:rsid w:val="00B57789"/>
    <w:rsid w:val="00B578AD"/>
    <w:rsid w:val="00B57A89"/>
    <w:rsid w:val="00B57C9E"/>
    <w:rsid w:val="00B6033C"/>
    <w:rsid w:val="00B604A4"/>
    <w:rsid w:val="00B605DA"/>
    <w:rsid w:val="00B60879"/>
    <w:rsid w:val="00B60A3A"/>
    <w:rsid w:val="00B60C03"/>
    <w:rsid w:val="00B60C5F"/>
    <w:rsid w:val="00B60D80"/>
    <w:rsid w:val="00B61FF8"/>
    <w:rsid w:val="00B623AD"/>
    <w:rsid w:val="00B630E8"/>
    <w:rsid w:val="00B63266"/>
    <w:rsid w:val="00B63566"/>
    <w:rsid w:val="00B63862"/>
    <w:rsid w:val="00B63A71"/>
    <w:rsid w:val="00B6410C"/>
    <w:rsid w:val="00B6423E"/>
    <w:rsid w:val="00B64CAB"/>
    <w:rsid w:val="00B65347"/>
    <w:rsid w:val="00B654C3"/>
    <w:rsid w:val="00B655FC"/>
    <w:rsid w:val="00B65606"/>
    <w:rsid w:val="00B65679"/>
    <w:rsid w:val="00B65B25"/>
    <w:rsid w:val="00B65EF2"/>
    <w:rsid w:val="00B65F7A"/>
    <w:rsid w:val="00B66209"/>
    <w:rsid w:val="00B6642B"/>
    <w:rsid w:val="00B6683C"/>
    <w:rsid w:val="00B6688B"/>
    <w:rsid w:val="00B66975"/>
    <w:rsid w:val="00B66A90"/>
    <w:rsid w:val="00B66FDA"/>
    <w:rsid w:val="00B67289"/>
    <w:rsid w:val="00B67419"/>
    <w:rsid w:val="00B674A4"/>
    <w:rsid w:val="00B67677"/>
    <w:rsid w:val="00B67938"/>
    <w:rsid w:val="00B67BBC"/>
    <w:rsid w:val="00B67C77"/>
    <w:rsid w:val="00B67D6E"/>
    <w:rsid w:val="00B67E99"/>
    <w:rsid w:val="00B703A3"/>
    <w:rsid w:val="00B708E0"/>
    <w:rsid w:val="00B70B2A"/>
    <w:rsid w:val="00B70EEE"/>
    <w:rsid w:val="00B70F4B"/>
    <w:rsid w:val="00B71114"/>
    <w:rsid w:val="00B7139F"/>
    <w:rsid w:val="00B7158B"/>
    <w:rsid w:val="00B71770"/>
    <w:rsid w:val="00B71825"/>
    <w:rsid w:val="00B71968"/>
    <w:rsid w:val="00B719E8"/>
    <w:rsid w:val="00B71BBE"/>
    <w:rsid w:val="00B71D93"/>
    <w:rsid w:val="00B71DFE"/>
    <w:rsid w:val="00B71EC8"/>
    <w:rsid w:val="00B720FD"/>
    <w:rsid w:val="00B72859"/>
    <w:rsid w:val="00B72886"/>
    <w:rsid w:val="00B72ACA"/>
    <w:rsid w:val="00B72E68"/>
    <w:rsid w:val="00B73579"/>
    <w:rsid w:val="00B73656"/>
    <w:rsid w:val="00B73724"/>
    <w:rsid w:val="00B73AC2"/>
    <w:rsid w:val="00B73C54"/>
    <w:rsid w:val="00B73D9D"/>
    <w:rsid w:val="00B73EEA"/>
    <w:rsid w:val="00B73FE1"/>
    <w:rsid w:val="00B740DC"/>
    <w:rsid w:val="00B7419D"/>
    <w:rsid w:val="00B74268"/>
    <w:rsid w:val="00B749CB"/>
    <w:rsid w:val="00B7550B"/>
    <w:rsid w:val="00B756B1"/>
    <w:rsid w:val="00B75765"/>
    <w:rsid w:val="00B759E7"/>
    <w:rsid w:val="00B75BF9"/>
    <w:rsid w:val="00B75ECD"/>
    <w:rsid w:val="00B75F14"/>
    <w:rsid w:val="00B761C3"/>
    <w:rsid w:val="00B76266"/>
    <w:rsid w:val="00B7632A"/>
    <w:rsid w:val="00B764C3"/>
    <w:rsid w:val="00B765A0"/>
    <w:rsid w:val="00B7663D"/>
    <w:rsid w:val="00B7668B"/>
    <w:rsid w:val="00B7675A"/>
    <w:rsid w:val="00B76792"/>
    <w:rsid w:val="00B76A34"/>
    <w:rsid w:val="00B76B5C"/>
    <w:rsid w:val="00B76D4C"/>
    <w:rsid w:val="00B774C0"/>
    <w:rsid w:val="00B77773"/>
    <w:rsid w:val="00B7784C"/>
    <w:rsid w:val="00B779B3"/>
    <w:rsid w:val="00B77C93"/>
    <w:rsid w:val="00B77DFC"/>
    <w:rsid w:val="00B80EB5"/>
    <w:rsid w:val="00B80F05"/>
    <w:rsid w:val="00B8100A"/>
    <w:rsid w:val="00B811DE"/>
    <w:rsid w:val="00B814BE"/>
    <w:rsid w:val="00B8166F"/>
    <w:rsid w:val="00B8167A"/>
    <w:rsid w:val="00B81896"/>
    <w:rsid w:val="00B81957"/>
    <w:rsid w:val="00B81D23"/>
    <w:rsid w:val="00B81D51"/>
    <w:rsid w:val="00B81F7F"/>
    <w:rsid w:val="00B8226D"/>
    <w:rsid w:val="00B82695"/>
    <w:rsid w:val="00B8269F"/>
    <w:rsid w:val="00B8274F"/>
    <w:rsid w:val="00B82A2A"/>
    <w:rsid w:val="00B82B8A"/>
    <w:rsid w:val="00B82D60"/>
    <w:rsid w:val="00B82DCD"/>
    <w:rsid w:val="00B8303F"/>
    <w:rsid w:val="00B832E0"/>
    <w:rsid w:val="00B833F7"/>
    <w:rsid w:val="00B83436"/>
    <w:rsid w:val="00B83C75"/>
    <w:rsid w:val="00B845C0"/>
    <w:rsid w:val="00B848C9"/>
    <w:rsid w:val="00B84C92"/>
    <w:rsid w:val="00B84E7C"/>
    <w:rsid w:val="00B850F3"/>
    <w:rsid w:val="00B8524B"/>
    <w:rsid w:val="00B8560F"/>
    <w:rsid w:val="00B8591B"/>
    <w:rsid w:val="00B85BC6"/>
    <w:rsid w:val="00B85D0E"/>
    <w:rsid w:val="00B86173"/>
    <w:rsid w:val="00B862D0"/>
    <w:rsid w:val="00B86619"/>
    <w:rsid w:val="00B86671"/>
    <w:rsid w:val="00B86802"/>
    <w:rsid w:val="00B86BD8"/>
    <w:rsid w:val="00B87341"/>
    <w:rsid w:val="00B8737C"/>
    <w:rsid w:val="00B8755A"/>
    <w:rsid w:val="00B87723"/>
    <w:rsid w:val="00B8798A"/>
    <w:rsid w:val="00B87B09"/>
    <w:rsid w:val="00B87DA7"/>
    <w:rsid w:val="00B87F33"/>
    <w:rsid w:val="00B90037"/>
    <w:rsid w:val="00B90231"/>
    <w:rsid w:val="00B90CD8"/>
    <w:rsid w:val="00B90D0D"/>
    <w:rsid w:val="00B91855"/>
    <w:rsid w:val="00B921D4"/>
    <w:rsid w:val="00B92870"/>
    <w:rsid w:val="00B92DE3"/>
    <w:rsid w:val="00B92E48"/>
    <w:rsid w:val="00B92F79"/>
    <w:rsid w:val="00B93332"/>
    <w:rsid w:val="00B9366E"/>
    <w:rsid w:val="00B93D0A"/>
    <w:rsid w:val="00B9412D"/>
    <w:rsid w:val="00B944A5"/>
    <w:rsid w:val="00B945FB"/>
    <w:rsid w:val="00B95348"/>
    <w:rsid w:val="00B95A34"/>
    <w:rsid w:val="00B95B13"/>
    <w:rsid w:val="00B95B61"/>
    <w:rsid w:val="00B95BC0"/>
    <w:rsid w:val="00B95DE9"/>
    <w:rsid w:val="00B95E5F"/>
    <w:rsid w:val="00B960F7"/>
    <w:rsid w:val="00B962BE"/>
    <w:rsid w:val="00B9635B"/>
    <w:rsid w:val="00B96511"/>
    <w:rsid w:val="00B96750"/>
    <w:rsid w:val="00B969E6"/>
    <w:rsid w:val="00B96F23"/>
    <w:rsid w:val="00B970EF"/>
    <w:rsid w:val="00B97245"/>
    <w:rsid w:val="00B9724A"/>
    <w:rsid w:val="00B972BC"/>
    <w:rsid w:val="00B972DC"/>
    <w:rsid w:val="00B973EB"/>
    <w:rsid w:val="00B97EC0"/>
    <w:rsid w:val="00BA03BF"/>
    <w:rsid w:val="00BA0408"/>
    <w:rsid w:val="00BA04FB"/>
    <w:rsid w:val="00BA0C45"/>
    <w:rsid w:val="00BA138D"/>
    <w:rsid w:val="00BA16AB"/>
    <w:rsid w:val="00BA1842"/>
    <w:rsid w:val="00BA18D3"/>
    <w:rsid w:val="00BA1C4C"/>
    <w:rsid w:val="00BA1D1C"/>
    <w:rsid w:val="00BA1F25"/>
    <w:rsid w:val="00BA1F51"/>
    <w:rsid w:val="00BA2180"/>
    <w:rsid w:val="00BA23E8"/>
    <w:rsid w:val="00BA29F2"/>
    <w:rsid w:val="00BA2FE8"/>
    <w:rsid w:val="00BA33C0"/>
    <w:rsid w:val="00BA3622"/>
    <w:rsid w:val="00BA3713"/>
    <w:rsid w:val="00BA39E5"/>
    <w:rsid w:val="00BA3AF9"/>
    <w:rsid w:val="00BA3E69"/>
    <w:rsid w:val="00BA3F69"/>
    <w:rsid w:val="00BA4262"/>
    <w:rsid w:val="00BA45BE"/>
    <w:rsid w:val="00BA5252"/>
    <w:rsid w:val="00BA52AB"/>
    <w:rsid w:val="00BA5AE6"/>
    <w:rsid w:val="00BA5CF5"/>
    <w:rsid w:val="00BA6436"/>
    <w:rsid w:val="00BA7182"/>
    <w:rsid w:val="00BA71E8"/>
    <w:rsid w:val="00BA7272"/>
    <w:rsid w:val="00BA786E"/>
    <w:rsid w:val="00BB0184"/>
    <w:rsid w:val="00BB03FB"/>
    <w:rsid w:val="00BB08D8"/>
    <w:rsid w:val="00BB0A39"/>
    <w:rsid w:val="00BB0EE1"/>
    <w:rsid w:val="00BB18B4"/>
    <w:rsid w:val="00BB2036"/>
    <w:rsid w:val="00BB203C"/>
    <w:rsid w:val="00BB2040"/>
    <w:rsid w:val="00BB234D"/>
    <w:rsid w:val="00BB2846"/>
    <w:rsid w:val="00BB2B27"/>
    <w:rsid w:val="00BB349A"/>
    <w:rsid w:val="00BB3568"/>
    <w:rsid w:val="00BB357E"/>
    <w:rsid w:val="00BB39B5"/>
    <w:rsid w:val="00BB3B62"/>
    <w:rsid w:val="00BB3EE3"/>
    <w:rsid w:val="00BB42DF"/>
    <w:rsid w:val="00BB45DC"/>
    <w:rsid w:val="00BB4BA7"/>
    <w:rsid w:val="00BB4CBB"/>
    <w:rsid w:val="00BB4DDE"/>
    <w:rsid w:val="00BB4F37"/>
    <w:rsid w:val="00BB53AF"/>
    <w:rsid w:val="00BB5553"/>
    <w:rsid w:val="00BB5738"/>
    <w:rsid w:val="00BB575B"/>
    <w:rsid w:val="00BB5765"/>
    <w:rsid w:val="00BB5C1F"/>
    <w:rsid w:val="00BB5F91"/>
    <w:rsid w:val="00BB5FF1"/>
    <w:rsid w:val="00BB640F"/>
    <w:rsid w:val="00BB71E8"/>
    <w:rsid w:val="00BB732D"/>
    <w:rsid w:val="00BB7BDB"/>
    <w:rsid w:val="00BB7EF3"/>
    <w:rsid w:val="00BB7F26"/>
    <w:rsid w:val="00BC020E"/>
    <w:rsid w:val="00BC05DE"/>
    <w:rsid w:val="00BC0E1C"/>
    <w:rsid w:val="00BC0E4B"/>
    <w:rsid w:val="00BC0E7D"/>
    <w:rsid w:val="00BC0FAD"/>
    <w:rsid w:val="00BC1073"/>
    <w:rsid w:val="00BC1158"/>
    <w:rsid w:val="00BC1A9C"/>
    <w:rsid w:val="00BC24E7"/>
    <w:rsid w:val="00BC2998"/>
    <w:rsid w:val="00BC29F3"/>
    <w:rsid w:val="00BC2BAE"/>
    <w:rsid w:val="00BC2DB7"/>
    <w:rsid w:val="00BC2E08"/>
    <w:rsid w:val="00BC2E31"/>
    <w:rsid w:val="00BC330D"/>
    <w:rsid w:val="00BC333C"/>
    <w:rsid w:val="00BC3354"/>
    <w:rsid w:val="00BC37E7"/>
    <w:rsid w:val="00BC398E"/>
    <w:rsid w:val="00BC3D68"/>
    <w:rsid w:val="00BC42B1"/>
    <w:rsid w:val="00BC435F"/>
    <w:rsid w:val="00BC46F9"/>
    <w:rsid w:val="00BC49B9"/>
    <w:rsid w:val="00BC4C0C"/>
    <w:rsid w:val="00BC4D1B"/>
    <w:rsid w:val="00BC5451"/>
    <w:rsid w:val="00BC57A1"/>
    <w:rsid w:val="00BC58B4"/>
    <w:rsid w:val="00BC5958"/>
    <w:rsid w:val="00BC5964"/>
    <w:rsid w:val="00BC752D"/>
    <w:rsid w:val="00BC7621"/>
    <w:rsid w:val="00BC76EA"/>
    <w:rsid w:val="00BC7F6A"/>
    <w:rsid w:val="00BD0129"/>
    <w:rsid w:val="00BD01B1"/>
    <w:rsid w:val="00BD06B4"/>
    <w:rsid w:val="00BD0786"/>
    <w:rsid w:val="00BD09ED"/>
    <w:rsid w:val="00BD0E48"/>
    <w:rsid w:val="00BD10A0"/>
    <w:rsid w:val="00BD1107"/>
    <w:rsid w:val="00BD1498"/>
    <w:rsid w:val="00BD1652"/>
    <w:rsid w:val="00BD16B6"/>
    <w:rsid w:val="00BD20FB"/>
    <w:rsid w:val="00BD23C9"/>
    <w:rsid w:val="00BD26CB"/>
    <w:rsid w:val="00BD2B59"/>
    <w:rsid w:val="00BD303E"/>
    <w:rsid w:val="00BD30F9"/>
    <w:rsid w:val="00BD3262"/>
    <w:rsid w:val="00BD35C8"/>
    <w:rsid w:val="00BD3A6D"/>
    <w:rsid w:val="00BD3B64"/>
    <w:rsid w:val="00BD3C5C"/>
    <w:rsid w:val="00BD3DBE"/>
    <w:rsid w:val="00BD417E"/>
    <w:rsid w:val="00BD4464"/>
    <w:rsid w:val="00BD44FB"/>
    <w:rsid w:val="00BD4AC4"/>
    <w:rsid w:val="00BD4BA9"/>
    <w:rsid w:val="00BD4D7C"/>
    <w:rsid w:val="00BD4F57"/>
    <w:rsid w:val="00BD53BF"/>
    <w:rsid w:val="00BD58C2"/>
    <w:rsid w:val="00BD5A6A"/>
    <w:rsid w:val="00BD5BFD"/>
    <w:rsid w:val="00BD662C"/>
    <w:rsid w:val="00BD676C"/>
    <w:rsid w:val="00BD67F1"/>
    <w:rsid w:val="00BD6E91"/>
    <w:rsid w:val="00BD7145"/>
    <w:rsid w:val="00BD73B0"/>
    <w:rsid w:val="00BD7402"/>
    <w:rsid w:val="00BD7434"/>
    <w:rsid w:val="00BD7667"/>
    <w:rsid w:val="00BD766D"/>
    <w:rsid w:val="00BD7917"/>
    <w:rsid w:val="00BD7C0F"/>
    <w:rsid w:val="00BD7DF4"/>
    <w:rsid w:val="00BD7EE9"/>
    <w:rsid w:val="00BE001F"/>
    <w:rsid w:val="00BE05EA"/>
    <w:rsid w:val="00BE068C"/>
    <w:rsid w:val="00BE0722"/>
    <w:rsid w:val="00BE0DB9"/>
    <w:rsid w:val="00BE0E59"/>
    <w:rsid w:val="00BE0F92"/>
    <w:rsid w:val="00BE1415"/>
    <w:rsid w:val="00BE193B"/>
    <w:rsid w:val="00BE1B35"/>
    <w:rsid w:val="00BE1CCC"/>
    <w:rsid w:val="00BE1F9A"/>
    <w:rsid w:val="00BE20DD"/>
    <w:rsid w:val="00BE20F4"/>
    <w:rsid w:val="00BE2CBC"/>
    <w:rsid w:val="00BE2DC9"/>
    <w:rsid w:val="00BE2FF1"/>
    <w:rsid w:val="00BE310A"/>
    <w:rsid w:val="00BE33AF"/>
    <w:rsid w:val="00BE33E4"/>
    <w:rsid w:val="00BE341F"/>
    <w:rsid w:val="00BE34CC"/>
    <w:rsid w:val="00BE36FD"/>
    <w:rsid w:val="00BE3712"/>
    <w:rsid w:val="00BE3AC1"/>
    <w:rsid w:val="00BE40A1"/>
    <w:rsid w:val="00BE4482"/>
    <w:rsid w:val="00BE464D"/>
    <w:rsid w:val="00BE4BFA"/>
    <w:rsid w:val="00BE4F6F"/>
    <w:rsid w:val="00BE5406"/>
    <w:rsid w:val="00BE577A"/>
    <w:rsid w:val="00BE5E22"/>
    <w:rsid w:val="00BE5F12"/>
    <w:rsid w:val="00BE5F36"/>
    <w:rsid w:val="00BE62A8"/>
    <w:rsid w:val="00BE63BB"/>
    <w:rsid w:val="00BE65E7"/>
    <w:rsid w:val="00BE6915"/>
    <w:rsid w:val="00BE6D13"/>
    <w:rsid w:val="00BE6DED"/>
    <w:rsid w:val="00BE6EC6"/>
    <w:rsid w:val="00BE746D"/>
    <w:rsid w:val="00BE761A"/>
    <w:rsid w:val="00BE77D3"/>
    <w:rsid w:val="00BE7812"/>
    <w:rsid w:val="00BE7C63"/>
    <w:rsid w:val="00BE7C82"/>
    <w:rsid w:val="00BE7ECC"/>
    <w:rsid w:val="00BE7F35"/>
    <w:rsid w:val="00BF03CF"/>
    <w:rsid w:val="00BF075C"/>
    <w:rsid w:val="00BF0E73"/>
    <w:rsid w:val="00BF1021"/>
    <w:rsid w:val="00BF10F7"/>
    <w:rsid w:val="00BF111D"/>
    <w:rsid w:val="00BF1952"/>
    <w:rsid w:val="00BF1E2D"/>
    <w:rsid w:val="00BF1FBC"/>
    <w:rsid w:val="00BF22D7"/>
    <w:rsid w:val="00BF2449"/>
    <w:rsid w:val="00BF29A0"/>
    <w:rsid w:val="00BF2AE3"/>
    <w:rsid w:val="00BF2B89"/>
    <w:rsid w:val="00BF2BD3"/>
    <w:rsid w:val="00BF2E52"/>
    <w:rsid w:val="00BF3239"/>
    <w:rsid w:val="00BF3665"/>
    <w:rsid w:val="00BF3813"/>
    <w:rsid w:val="00BF3BBA"/>
    <w:rsid w:val="00BF460E"/>
    <w:rsid w:val="00BF48BE"/>
    <w:rsid w:val="00BF4960"/>
    <w:rsid w:val="00BF4CEF"/>
    <w:rsid w:val="00BF5083"/>
    <w:rsid w:val="00BF5325"/>
    <w:rsid w:val="00BF593C"/>
    <w:rsid w:val="00BF5AAB"/>
    <w:rsid w:val="00BF5C88"/>
    <w:rsid w:val="00BF5E15"/>
    <w:rsid w:val="00BF5E7E"/>
    <w:rsid w:val="00BF64FB"/>
    <w:rsid w:val="00BF6BA8"/>
    <w:rsid w:val="00BF6BF0"/>
    <w:rsid w:val="00BF6C06"/>
    <w:rsid w:val="00BF6FB2"/>
    <w:rsid w:val="00BF7039"/>
    <w:rsid w:val="00BF7056"/>
    <w:rsid w:val="00BF7199"/>
    <w:rsid w:val="00BF7289"/>
    <w:rsid w:val="00BF7382"/>
    <w:rsid w:val="00BF73A0"/>
    <w:rsid w:val="00BF7436"/>
    <w:rsid w:val="00BF7A2C"/>
    <w:rsid w:val="00BF7AA2"/>
    <w:rsid w:val="00C002D6"/>
    <w:rsid w:val="00C004FD"/>
    <w:rsid w:val="00C00946"/>
    <w:rsid w:val="00C0098B"/>
    <w:rsid w:val="00C00F40"/>
    <w:rsid w:val="00C01358"/>
    <w:rsid w:val="00C0142F"/>
    <w:rsid w:val="00C016A2"/>
    <w:rsid w:val="00C019C6"/>
    <w:rsid w:val="00C02062"/>
    <w:rsid w:val="00C02212"/>
    <w:rsid w:val="00C022DA"/>
    <w:rsid w:val="00C0245E"/>
    <w:rsid w:val="00C0292A"/>
    <w:rsid w:val="00C02B91"/>
    <w:rsid w:val="00C02D6F"/>
    <w:rsid w:val="00C02DBB"/>
    <w:rsid w:val="00C02F25"/>
    <w:rsid w:val="00C035ED"/>
    <w:rsid w:val="00C03BCB"/>
    <w:rsid w:val="00C042B7"/>
    <w:rsid w:val="00C04534"/>
    <w:rsid w:val="00C04625"/>
    <w:rsid w:val="00C04687"/>
    <w:rsid w:val="00C046AD"/>
    <w:rsid w:val="00C0475A"/>
    <w:rsid w:val="00C04944"/>
    <w:rsid w:val="00C04A17"/>
    <w:rsid w:val="00C04AB0"/>
    <w:rsid w:val="00C04E96"/>
    <w:rsid w:val="00C04F0C"/>
    <w:rsid w:val="00C0548A"/>
    <w:rsid w:val="00C05498"/>
    <w:rsid w:val="00C056BA"/>
    <w:rsid w:val="00C05719"/>
    <w:rsid w:val="00C057FE"/>
    <w:rsid w:val="00C05BA9"/>
    <w:rsid w:val="00C05EB6"/>
    <w:rsid w:val="00C05EC6"/>
    <w:rsid w:val="00C064D8"/>
    <w:rsid w:val="00C06810"/>
    <w:rsid w:val="00C06BD7"/>
    <w:rsid w:val="00C06ED3"/>
    <w:rsid w:val="00C072DD"/>
    <w:rsid w:val="00C07426"/>
    <w:rsid w:val="00C075FA"/>
    <w:rsid w:val="00C076E3"/>
    <w:rsid w:val="00C07859"/>
    <w:rsid w:val="00C078A1"/>
    <w:rsid w:val="00C0798A"/>
    <w:rsid w:val="00C07ADE"/>
    <w:rsid w:val="00C07B2A"/>
    <w:rsid w:val="00C07D65"/>
    <w:rsid w:val="00C10396"/>
    <w:rsid w:val="00C103B6"/>
    <w:rsid w:val="00C10412"/>
    <w:rsid w:val="00C1057A"/>
    <w:rsid w:val="00C105D1"/>
    <w:rsid w:val="00C10658"/>
    <w:rsid w:val="00C10853"/>
    <w:rsid w:val="00C10A60"/>
    <w:rsid w:val="00C10CFA"/>
    <w:rsid w:val="00C10D6D"/>
    <w:rsid w:val="00C10D88"/>
    <w:rsid w:val="00C11119"/>
    <w:rsid w:val="00C1135B"/>
    <w:rsid w:val="00C113FE"/>
    <w:rsid w:val="00C1178C"/>
    <w:rsid w:val="00C11865"/>
    <w:rsid w:val="00C11CF4"/>
    <w:rsid w:val="00C11D99"/>
    <w:rsid w:val="00C11DCB"/>
    <w:rsid w:val="00C12031"/>
    <w:rsid w:val="00C1244D"/>
    <w:rsid w:val="00C12552"/>
    <w:rsid w:val="00C127C0"/>
    <w:rsid w:val="00C12BF7"/>
    <w:rsid w:val="00C12D6B"/>
    <w:rsid w:val="00C12EA6"/>
    <w:rsid w:val="00C12EB3"/>
    <w:rsid w:val="00C13165"/>
    <w:rsid w:val="00C13291"/>
    <w:rsid w:val="00C13352"/>
    <w:rsid w:val="00C13760"/>
    <w:rsid w:val="00C13924"/>
    <w:rsid w:val="00C14946"/>
    <w:rsid w:val="00C14EC6"/>
    <w:rsid w:val="00C150E2"/>
    <w:rsid w:val="00C15354"/>
    <w:rsid w:val="00C15B55"/>
    <w:rsid w:val="00C15F5B"/>
    <w:rsid w:val="00C160E4"/>
    <w:rsid w:val="00C16607"/>
    <w:rsid w:val="00C1671A"/>
    <w:rsid w:val="00C169CE"/>
    <w:rsid w:val="00C16BC1"/>
    <w:rsid w:val="00C16CB9"/>
    <w:rsid w:val="00C16DFB"/>
    <w:rsid w:val="00C16FAF"/>
    <w:rsid w:val="00C17462"/>
    <w:rsid w:val="00C176AD"/>
    <w:rsid w:val="00C178AC"/>
    <w:rsid w:val="00C17954"/>
    <w:rsid w:val="00C17B99"/>
    <w:rsid w:val="00C17F40"/>
    <w:rsid w:val="00C2061E"/>
    <w:rsid w:val="00C20884"/>
    <w:rsid w:val="00C209D8"/>
    <w:rsid w:val="00C20B11"/>
    <w:rsid w:val="00C214FC"/>
    <w:rsid w:val="00C2170E"/>
    <w:rsid w:val="00C2171E"/>
    <w:rsid w:val="00C21A5D"/>
    <w:rsid w:val="00C21BA4"/>
    <w:rsid w:val="00C21C1C"/>
    <w:rsid w:val="00C21D73"/>
    <w:rsid w:val="00C221AB"/>
    <w:rsid w:val="00C223BA"/>
    <w:rsid w:val="00C22411"/>
    <w:rsid w:val="00C22834"/>
    <w:rsid w:val="00C228A8"/>
    <w:rsid w:val="00C22A6A"/>
    <w:rsid w:val="00C22A99"/>
    <w:rsid w:val="00C22EF1"/>
    <w:rsid w:val="00C237B8"/>
    <w:rsid w:val="00C23B70"/>
    <w:rsid w:val="00C23F7C"/>
    <w:rsid w:val="00C24948"/>
    <w:rsid w:val="00C24C98"/>
    <w:rsid w:val="00C251DD"/>
    <w:rsid w:val="00C25345"/>
    <w:rsid w:val="00C256C9"/>
    <w:rsid w:val="00C259D4"/>
    <w:rsid w:val="00C25DBA"/>
    <w:rsid w:val="00C2614B"/>
    <w:rsid w:val="00C261F9"/>
    <w:rsid w:val="00C26320"/>
    <w:rsid w:val="00C26325"/>
    <w:rsid w:val="00C26514"/>
    <w:rsid w:val="00C2655E"/>
    <w:rsid w:val="00C26940"/>
    <w:rsid w:val="00C26A1A"/>
    <w:rsid w:val="00C26BCB"/>
    <w:rsid w:val="00C26D28"/>
    <w:rsid w:val="00C26F70"/>
    <w:rsid w:val="00C27015"/>
    <w:rsid w:val="00C270EA"/>
    <w:rsid w:val="00C276DB"/>
    <w:rsid w:val="00C27979"/>
    <w:rsid w:val="00C30456"/>
    <w:rsid w:val="00C307BE"/>
    <w:rsid w:val="00C309D3"/>
    <w:rsid w:val="00C30AFC"/>
    <w:rsid w:val="00C30D23"/>
    <w:rsid w:val="00C30F38"/>
    <w:rsid w:val="00C31269"/>
    <w:rsid w:val="00C31354"/>
    <w:rsid w:val="00C316E8"/>
    <w:rsid w:val="00C31CCB"/>
    <w:rsid w:val="00C31D5F"/>
    <w:rsid w:val="00C31E53"/>
    <w:rsid w:val="00C32736"/>
    <w:rsid w:val="00C32D54"/>
    <w:rsid w:val="00C33176"/>
    <w:rsid w:val="00C33875"/>
    <w:rsid w:val="00C33898"/>
    <w:rsid w:val="00C33B3C"/>
    <w:rsid w:val="00C33BFA"/>
    <w:rsid w:val="00C33C76"/>
    <w:rsid w:val="00C33FC2"/>
    <w:rsid w:val="00C34238"/>
    <w:rsid w:val="00C3482A"/>
    <w:rsid w:val="00C349AE"/>
    <w:rsid w:val="00C34C55"/>
    <w:rsid w:val="00C34D50"/>
    <w:rsid w:val="00C34E88"/>
    <w:rsid w:val="00C35286"/>
    <w:rsid w:val="00C35712"/>
    <w:rsid w:val="00C3588A"/>
    <w:rsid w:val="00C35CB5"/>
    <w:rsid w:val="00C35E49"/>
    <w:rsid w:val="00C36284"/>
    <w:rsid w:val="00C36667"/>
    <w:rsid w:val="00C366D7"/>
    <w:rsid w:val="00C36C7E"/>
    <w:rsid w:val="00C36CFD"/>
    <w:rsid w:val="00C36E05"/>
    <w:rsid w:val="00C37CB1"/>
    <w:rsid w:val="00C40230"/>
    <w:rsid w:val="00C40392"/>
    <w:rsid w:val="00C404A7"/>
    <w:rsid w:val="00C4052F"/>
    <w:rsid w:val="00C408C2"/>
    <w:rsid w:val="00C40998"/>
    <w:rsid w:val="00C40EA3"/>
    <w:rsid w:val="00C40EAE"/>
    <w:rsid w:val="00C41163"/>
    <w:rsid w:val="00C4121E"/>
    <w:rsid w:val="00C4130F"/>
    <w:rsid w:val="00C413BC"/>
    <w:rsid w:val="00C41493"/>
    <w:rsid w:val="00C41AB1"/>
    <w:rsid w:val="00C41B8F"/>
    <w:rsid w:val="00C429AB"/>
    <w:rsid w:val="00C42A5E"/>
    <w:rsid w:val="00C42ECA"/>
    <w:rsid w:val="00C4355A"/>
    <w:rsid w:val="00C436BC"/>
    <w:rsid w:val="00C4371C"/>
    <w:rsid w:val="00C4377D"/>
    <w:rsid w:val="00C43BCA"/>
    <w:rsid w:val="00C43F4F"/>
    <w:rsid w:val="00C44051"/>
    <w:rsid w:val="00C441C6"/>
    <w:rsid w:val="00C445B6"/>
    <w:rsid w:val="00C44B82"/>
    <w:rsid w:val="00C44D2E"/>
    <w:rsid w:val="00C4501D"/>
    <w:rsid w:val="00C45115"/>
    <w:rsid w:val="00C45130"/>
    <w:rsid w:val="00C4527B"/>
    <w:rsid w:val="00C453DC"/>
    <w:rsid w:val="00C4556F"/>
    <w:rsid w:val="00C45CE9"/>
    <w:rsid w:val="00C45D00"/>
    <w:rsid w:val="00C45F3A"/>
    <w:rsid w:val="00C46149"/>
    <w:rsid w:val="00C4653A"/>
    <w:rsid w:val="00C46545"/>
    <w:rsid w:val="00C47256"/>
    <w:rsid w:val="00C4772A"/>
    <w:rsid w:val="00C4777E"/>
    <w:rsid w:val="00C47D39"/>
    <w:rsid w:val="00C47F15"/>
    <w:rsid w:val="00C501FC"/>
    <w:rsid w:val="00C504D3"/>
    <w:rsid w:val="00C506DA"/>
    <w:rsid w:val="00C5084B"/>
    <w:rsid w:val="00C50AB6"/>
    <w:rsid w:val="00C50AE9"/>
    <w:rsid w:val="00C50DF5"/>
    <w:rsid w:val="00C50FBF"/>
    <w:rsid w:val="00C51170"/>
    <w:rsid w:val="00C5169A"/>
    <w:rsid w:val="00C517AB"/>
    <w:rsid w:val="00C521AD"/>
    <w:rsid w:val="00C52234"/>
    <w:rsid w:val="00C5224E"/>
    <w:rsid w:val="00C52294"/>
    <w:rsid w:val="00C52395"/>
    <w:rsid w:val="00C523B9"/>
    <w:rsid w:val="00C5263D"/>
    <w:rsid w:val="00C52C4E"/>
    <w:rsid w:val="00C531AA"/>
    <w:rsid w:val="00C53279"/>
    <w:rsid w:val="00C53E1F"/>
    <w:rsid w:val="00C54632"/>
    <w:rsid w:val="00C54864"/>
    <w:rsid w:val="00C5498E"/>
    <w:rsid w:val="00C54B05"/>
    <w:rsid w:val="00C54DF6"/>
    <w:rsid w:val="00C555BD"/>
    <w:rsid w:val="00C5568E"/>
    <w:rsid w:val="00C556DE"/>
    <w:rsid w:val="00C55875"/>
    <w:rsid w:val="00C55946"/>
    <w:rsid w:val="00C55AF2"/>
    <w:rsid w:val="00C55DC5"/>
    <w:rsid w:val="00C56411"/>
    <w:rsid w:val="00C56504"/>
    <w:rsid w:val="00C56BFE"/>
    <w:rsid w:val="00C56F84"/>
    <w:rsid w:val="00C5710D"/>
    <w:rsid w:val="00C5759A"/>
    <w:rsid w:val="00C579FB"/>
    <w:rsid w:val="00C57BB2"/>
    <w:rsid w:val="00C6017D"/>
    <w:rsid w:val="00C602F4"/>
    <w:rsid w:val="00C605EF"/>
    <w:rsid w:val="00C606A5"/>
    <w:rsid w:val="00C60795"/>
    <w:rsid w:val="00C60AAA"/>
    <w:rsid w:val="00C60AE4"/>
    <w:rsid w:val="00C60AE7"/>
    <w:rsid w:val="00C60C23"/>
    <w:rsid w:val="00C60ED9"/>
    <w:rsid w:val="00C6119C"/>
    <w:rsid w:val="00C61A05"/>
    <w:rsid w:val="00C61A5B"/>
    <w:rsid w:val="00C620F3"/>
    <w:rsid w:val="00C6214C"/>
    <w:rsid w:val="00C624E9"/>
    <w:rsid w:val="00C62553"/>
    <w:rsid w:val="00C62588"/>
    <w:rsid w:val="00C62726"/>
    <w:rsid w:val="00C62B4E"/>
    <w:rsid w:val="00C62D35"/>
    <w:rsid w:val="00C633FB"/>
    <w:rsid w:val="00C637A8"/>
    <w:rsid w:val="00C6389B"/>
    <w:rsid w:val="00C63A93"/>
    <w:rsid w:val="00C63FFD"/>
    <w:rsid w:val="00C645CC"/>
    <w:rsid w:val="00C6469F"/>
    <w:rsid w:val="00C64E9E"/>
    <w:rsid w:val="00C65607"/>
    <w:rsid w:val="00C658C3"/>
    <w:rsid w:val="00C65ACC"/>
    <w:rsid w:val="00C65F89"/>
    <w:rsid w:val="00C6641B"/>
    <w:rsid w:val="00C66688"/>
    <w:rsid w:val="00C66797"/>
    <w:rsid w:val="00C6679E"/>
    <w:rsid w:val="00C66E97"/>
    <w:rsid w:val="00C670CE"/>
    <w:rsid w:val="00C6718D"/>
    <w:rsid w:val="00C67566"/>
    <w:rsid w:val="00C70182"/>
    <w:rsid w:val="00C701E3"/>
    <w:rsid w:val="00C70283"/>
    <w:rsid w:val="00C705D7"/>
    <w:rsid w:val="00C7099C"/>
    <w:rsid w:val="00C70A1F"/>
    <w:rsid w:val="00C70D48"/>
    <w:rsid w:val="00C70EA1"/>
    <w:rsid w:val="00C70FD9"/>
    <w:rsid w:val="00C71292"/>
    <w:rsid w:val="00C7171F"/>
    <w:rsid w:val="00C7173D"/>
    <w:rsid w:val="00C7252E"/>
    <w:rsid w:val="00C72B20"/>
    <w:rsid w:val="00C72B7B"/>
    <w:rsid w:val="00C72C8F"/>
    <w:rsid w:val="00C731AB"/>
    <w:rsid w:val="00C73454"/>
    <w:rsid w:val="00C734B1"/>
    <w:rsid w:val="00C736E1"/>
    <w:rsid w:val="00C7393E"/>
    <w:rsid w:val="00C73E50"/>
    <w:rsid w:val="00C73FC7"/>
    <w:rsid w:val="00C740E5"/>
    <w:rsid w:val="00C741D7"/>
    <w:rsid w:val="00C742BF"/>
    <w:rsid w:val="00C74423"/>
    <w:rsid w:val="00C74764"/>
    <w:rsid w:val="00C7481B"/>
    <w:rsid w:val="00C748DA"/>
    <w:rsid w:val="00C749DD"/>
    <w:rsid w:val="00C74A04"/>
    <w:rsid w:val="00C74CD8"/>
    <w:rsid w:val="00C7551D"/>
    <w:rsid w:val="00C759DE"/>
    <w:rsid w:val="00C75B22"/>
    <w:rsid w:val="00C75F34"/>
    <w:rsid w:val="00C76AF1"/>
    <w:rsid w:val="00C76C45"/>
    <w:rsid w:val="00C76D52"/>
    <w:rsid w:val="00C76F9B"/>
    <w:rsid w:val="00C7719F"/>
    <w:rsid w:val="00C772C6"/>
    <w:rsid w:val="00C77511"/>
    <w:rsid w:val="00C77734"/>
    <w:rsid w:val="00C77999"/>
    <w:rsid w:val="00C8014D"/>
    <w:rsid w:val="00C806F7"/>
    <w:rsid w:val="00C806FB"/>
    <w:rsid w:val="00C807F3"/>
    <w:rsid w:val="00C809AA"/>
    <w:rsid w:val="00C80CFB"/>
    <w:rsid w:val="00C80E42"/>
    <w:rsid w:val="00C81152"/>
    <w:rsid w:val="00C81481"/>
    <w:rsid w:val="00C81B15"/>
    <w:rsid w:val="00C81E5C"/>
    <w:rsid w:val="00C82069"/>
    <w:rsid w:val="00C821E2"/>
    <w:rsid w:val="00C822CB"/>
    <w:rsid w:val="00C82352"/>
    <w:rsid w:val="00C824D4"/>
    <w:rsid w:val="00C826A0"/>
    <w:rsid w:val="00C83130"/>
    <w:rsid w:val="00C83608"/>
    <w:rsid w:val="00C83A5C"/>
    <w:rsid w:val="00C84401"/>
    <w:rsid w:val="00C845D5"/>
    <w:rsid w:val="00C84E45"/>
    <w:rsid w:val="00C84F5B"/>
    <w:rsid w:val="00C84FD2"/>
    <w:rsid w:val="00C850D2"/>
    <w:rsid w:val="00C8523D"/>
    <w:rsid w:val="00C85505"/>
    <w:rsid w:val="00C85F27"/>
    <w:rsid w:val="00C8620F"/>
    <w:rsid w:val="00C862D6"/>
    <w:rsid w:val="00C86334"/>
    <w:rsid w:val="00C86A11"/>
    <w:rsid w:val="00C86AAA"/>
    <w:rsid w:val="00C86D87"/>
    <w:rsid w:val="00C87354"/>
    <w:rsid w:val="00C874F1"/>
    <w:rsid w:val="00C8763D"/>
    <w:rsid w:val="00C87B78"/>
    <w:rsid w:val="00C87FA9"/>
    <w:rsid w:val="00C9039A"/>
    <w:rsid w:val="00C90523"/>
    <w:rsid w:val="00C9061B"/>
    <w:rsid w:val="00C911A9"/>
    <w:rsid w:val="00C928FB"/>
    <w:rsid w:val="00C9295E"/>
    <w:rsid w:val="00C92973"/>
    <w:rsid w:val="00C92A03"/>
    <w:rsid w:val="00C92DC8"/>
    <w:rsid w:val="00C930AB"/>
    <w:rsid w:val="00C936EF"/>
    <w:rsid w:val="00C939B2"/>
    <w:rsid w:val="00C93A06"/>
    <w:rsid w:val="00C93C44"/>
    <w:rsid w:val="00C93E08"/>
    <w:rsid w:val="00C940CE"/>
    <w:rsid w:val="00C94615"/>
    <w:rsid w:val="00C94654"/>
    <w:rsid w:val="00C947E4"/>
    <w:rsid w:val="00C94AC5"/>
    <w:rsid w:val="00C94B56"/>
    <w:rsid w:val="00C94CDD"/>
    <w:rsid w:val="00C94E0D"/>
    <w:rsid w:val="00C95110"/>
    <w:rsid w:val="00C95AD2"/>
    <w:rsid w:val="00C95C93"/>
    <w:rsid w:val="00C95FC7"/>
    <w:rsid w:val="00C963DA"/>
    <w:rsid w:val="00C96650"/>
    <w:rsid w:val="00C96762"/>
    <w:rsid w:val="00C96DCE"/>
    <w:rsid w:val="00C96E55"/>
    <w:rsid w:val="00C9708A"/>
    <w:rsid w:val="00C97249"/>
    <w:rsid w:val="00C97442"/>
    <w:rsid w:val="00C97685"/>
    <w:rsid w:val="00C97950"/>
    <w:rsid w:val="00C979D0"/>
    <w:rsid w:val="00C97CAF"/>
    <w:rsid w:val="00C97E91"/>
    <w:rsid w:val="00C97F8A"/>
    <w:rsid w:val="00CA044F"/>
    <w:rsid w:val="00CA0451"/>
    <w:rsid w:val="00CA046F"/>
    <w:rsid w:val="00CA0506"/>
    <w:rsid w:val="00CA053D"/>
    <w:rsid w:val="00CA10EA"/>
    <w:rsid w:val="00CA1196"/>
    <w:rsid w:val="00CA11D6"/>
    <w:rsid w:val="00CA133E"/>
    <w:rsid w:val="00CA141E"/>
    <w:rsid w:val="00CA1595"/>
    <w:rsid w:val="00CA1750"/>
    <w:rsid w:val="00CA1C3D"/>
    <w:rsid w:val="00CA1E0E"/>
    <w:rsid w:val="00CA1ECD"/>
    <w:rsid w:val="00CA229A"/>
    <w:rsid w:val="00CA257E"/>
    <w:rsid w:val="00CA25A0"/>
    <w:rsid w:val="00CA28E8"/>
    <w:rsid w:val="00CA29A4"/>
    <w:rsid w:val="00CA2E16"/>
    <w:rsid w:val="00CA2E6B"/>
    <w:rsid w:val="00CA2FBD"/>
    <w:rsid w:val="00CA37F7"/>
    <w:rsid w:val="00CA390F"/>
    <w:rsid w:val="00CA3C75"/>
    <w:rsid w:val="00CA3CD9"/>
    <w:rsid w:val="00CA3D09"/>
    <w:rsid w:val="00CA3DD2"/>
    <w:rsid w:val="00CA4107"/>
    <w:rsid w:val="00CA420E"/>
    <w:rsid w:val="00CA4621"/>
    <w:rsid w:val="00CA4639"/>
    <w:rsid w:val="00CA4862"/>
    <w:rsid w:val="00CA48A1"/>
    <w:rsid w:val="00CA48DF"/>
    <w:rsid w:val="00CA49E7"/>
    <w:rsid w:val="00CA4A85"/>
    <w:rsid w:val="00CA4B16"/>
    <w:rsid w:val="00CA4E80"/>
    <w:rsid w:val="00CA4F66"/>
    <w:rsid w:val="00CA4FB6"/>
    <w:rsid w:val="00CA554A"/>
    <w:rsid w:val="00CA60B0"/>
    <w:rsid w:val="00CA61A7"/>
    <w:rsid w:val="00CA644C"/>
    <w:rsid w:val="00CA69DF"/>
    <w:rsid w:val="00CA6E12"/>
    <w:rsid w:val="00CA6F97"/>
    <w:rsid w:val="00CA712E"/>
    <w:rsid w:val="00CA724F"/>
    <w:rsid w:val="00CA7BE5"/>
    <w:rsid w:val="00CA7E06"/>
    <w:rsid w:val="00CA7E5B"/>
    <w:rsid w:val="00CB0185"/>
    <w:rsid w:val="00CB04E1"/>
    <w:rsid w:val="00CB07DF"/>
    <w:rsid w:val="00CB0867"/>
    <w:rsid w:val="00CB0BC7"/>
    <w:rsid w:val="00CB0F13"/>
    <w:rsid w:val="00CB10E8"/>
    <w:rsid w:val="00CB1721"/>
    <w:rsid w:val="00CB1778"/>
    <w:rsid w:val="00CB1815"/>
    <w:rsid w:val="00CB1B59"/>
    <w:rsid w:val="00CB1DC5"/>
    <w:rsid w:val="00CB1FB0"/>
    <w:rsid w:val="00CB2415"/>
    <w:rsid w:val="00CB2D39"/>
    <w:rsid w:val="00CB31C3"/>
    <w:rsid w:val="00CB3372"/>
    <w:rsid w:val="00CB36A6"/>
    <w:rsid w:val="00CB36D7"/>
    <w:rsid w:val="00CB3824"/>
    <w:rsid w:val="00CB3FFD"/>
    <w:rsid w:val="00CB41E2"/>
    <w:rsid w:val="00CB4633"/>
    <w:rsid w:val="00CB4863"/>
    <w:rsid w:val="00CB49AB"/>
    <w:rsid w:val="00CB4D06"/>
    <w:rsid w:val="00CB526B"/>
    <w:rsid w:val="00CB532A"/>
    <w:rsid w:val="00CB54F4"/>
    <w:rsid w:val="00CB59E1"/>
    <w:rsid w:val="00CB5CD9"/>
    <w:rsid w:val="00CB5F0A"/>
    <w:rsid w:val="00CB612E"/>
    <w:rsid w:val="00CB67F7"/>
    <w:rsid w:val="00CB6E47"/>
    <w:rsid w:val="00CB739C"/>
    <w:rsid w:val="00CB7AA2"/>
    <w:rsid w:val="00CC0018"/>
    <w:rsid w:val="00CC014B"/>
    <w:rsid w:val="00CC082E"/>
    <w:rsid w:val="00CC087B"/>
    <w:rsid w:val="00CC08AB"/>
    <w:rsid w:val="00CC0F68"/>
    <w:rsid w:val="00CC0FD4"/>
    <w:rsid w:val="00CC1095"/>
    <w:rsid w:val="00CC1307"/>
    <w:rsid w:val="00CC161A"/>
    <w:rsid w:val="00CC19F8"/>
    <w:rsid w:val="00CC1AD5"/>
    <w:rsid w:val="00CC1DB3"/>
    <w:rsid w:val="00CC1E69"/>
    <w:rsid w:val="00CC2328"/>
    <w:rsid w:val="00CC23EB"/>
    <w:rsid w:val="00CC2631"/>
    <w:rsid w:val="00CC2A74"/>
    <w:rsid w:val="00CC2E8B"/>
    <w:rsid w:val="00CC31A4"/>
    <w:rsid w:val="00CC3263"/>
    <w:rsid w:val="00CC3356"/>
    <w:rsid w:val="00CC33B8"/>
    <w:rsid w:val="00CC3624"/>
    <w:rsid w:val="00CC3722"/>
    <w:rsid w:val="00CC39F2"/>
    <w:rsid w:val="00CC3DCF"/>
    <w:rsid w:val="00CC3F8F"/>
    <w:rsid w:val="00CC44BB"/>
    <w:rsid w:val="00CC4895"/>
    <w:rsid w:val="00CC48F2"/>
    <w:rsid w:val="00CC49C4"/>
    <w:rsid w:val="00CC4EF9"/>
    <w:rsid w:val="00CC5005"/>
    <w:rsid w:val="00CC50A7"/>
    <w:rsid w:val="00CC52A6"/>
    <w:rsid w:val="00CC57A3"/>
    <w:rsid w:val="00CC5B02"/>
    <w:rsid w:val="00CC5BA3"/>
    <w:rsid w:val="00CC5EB5"/>
    <w:rsid w:val="00CC6010"/>
    <w:rsid w:val="00CC635E"/>
    <w:rsid w:val="00CC6C4E"/>
    <w:rsid w:val="00CC6FD9"/>
    <w:rsid w:val="00CC71C7"/>
    <w:rsid w:val="00CC73E9"/>
    <w:rsid w:val="00CC7C34"/>
    <w:rsid w:val="00CC7FB7"/>
    <w:rsid w:val="00CD0015"/>
    <w:rsid w:val="00CD0100"/>
    <w:rsid w:val="00CD0357"/>
    <w:rsid w:val="00CD085D"/>
    <w:rsid w:val="00CD0A91"/>
    <w:rsid w:val="00CD0AC4"/>
    <w:rsid w:val="00CD0B28"/>
    <w:rsid w:val="00CD0CB9"/>
    <w:rsid w:val="00CD0FE6"/>
    <w:rsid w:val="00CD1150"/>
    <w:rsid w:val="00CD12E2"/>
    <w:rsid w:val="00CD19CA"/>
    <w:rsid w:val="00CD1B90"/>
    <w:rsid w:val="00CD1BBD"/>
    <w:rsid w:val="00CD1CE0"/>
    <w:rsid w:val="00CD1CF8"/>
    <w:rsid w:val="00CD2447"/>
    <w:rsid w:val="00CD26D2"/>
    <w:rsid w:val="00CD282F"/>
    <w:rsid w:val="00CD29D8"/>
    <w:rsid w:val="00CD2E9C"/>
    <w:rsid w:val="00CD3069"/>
    <w:rsid w:val="00CD369A"/>
    <w:rsid w:val="00CD36EC"/>
    <w:rsid w:val="00CD381C"/>
    <w:rsid w:val="00CD3DA2"/>
    <w:rsid w:val="00CD3F5F"/>
    <w:rsid w:val="00CD3F87"/>
    <w:rsid w:val="00CD3FAA"/>
    <w:rsid w:val="00CD416E"/>
    <w:rsid w:val="00CD42AC"/>
    <w:rsid w:val="00CD454C"/>
    <w:rsid w:val="00CD4687"/>
    <w:rsid w:val="00CD4734"/>
    <w:rsid w:val="00CD4B7F"/>
    <w:rsid w:val="00CD4B8D"/>
    <w:rsid w:val="00CD51E8"/>
    <w:rsid w:val="00CD560D"/>
    <w:rsid w:val="00CD574F"/>
    <w:rsid w:val="00CD586C"/>
    <w:rsid w:val="00CD59D1"/>
    <w:rsid w:val="00CD5F44"/>
    <w:rsid w:val="00CD604C"/>
    <w:rsid w:val="00CD612C"/>
    <w:rsid w:val="00CD6134"/>
    <w:rsid w:val="00CD63EE"/>
    <w:rsid w:val="00CD654E"/>
    <w:rsid w:val="00CD683F"/>
    <w:rsid w:val="00CD6D01"/>
    <w:rsid w:val="00CD6DA7"/>
    <w:rsid w:val="00CD6F24"/>
    <w:rsid w:val="00CD74BC"/>
    <w:rsid w:val="00CD794A"/>
    <w:rsid w:val="00CD7A49"/>
    <w:rsid w:val="00CD7C46"/>
    <w:rsid w:val="00CD7D04"/>
    <w:rsid w:val="00CD7D78"/>
    <w:rsid w:val="00CD7E76"/>
    <w:rsid w:val="00CD7E7D"/>
    <w:rsid w:val="00CD7EEE"/>
    <w:rsid w:val="00CE00BF"/>
    <w:rsid w:val="00CE0450"/>
    <w:rsid w:val="00CE0543"/>
    <w:rsid w:val="00CE0556"/>
    <w:rsid w:val="00CE0B4B"/>
    <w:rsid w:val="00CE1262"/>
    <w:rsid w:val="00CE1468"/>
    <w:rsid w:val="00CE16A1"/>
    <w:rsid w:val="00CE16A5"/>
    <w:rsid w:val="00CE19C7"/>
    <w:rsid w:val="00CE1BC0"/>
    <w:rsid w:val="00CE2733"/>
    <w:rsid w:val="00CE2B24"/>
    <w:rsid w:val="00CE2DAA"/>
    <w:rsid w:val="00CE2E33"/>
    <w:rsid w:val="00CE34F2"/>
    <w:rsid w:val="00CE3A69"/>
    <w:rsid w:val="00CE40AD"/>
    <w:rsid w:val="00CE43D0"/>
    <w:rsid w:val="00CE495A"/>
    <w:rsid w:val="00CE4F25"/>
    <w:rsid w:val="00CE5176"/>
    <w:rsid w:val="00CE5269"/>
    <w:rsid w:val="00CE54A0"/>
    <w:rsid w:val="00CE5547"/>
    <w:rsid w:val="00CE56C0"/>
    <w:rsid w:val="00CE57AD"/>
    <w:rsid w:val="00CE5B70"/>
    <w:rsid w:val="00CE5C40"/>
    <w:rsid w:val="00CE5F89"/>
    <w:rsid w:val="00CE6315"/>
    <w:rsid w:val="00CE6320"/>
    <w:rsid w:val="00CE63CC"/>
    <w:rsid w:val="00CE6419"/>
    <w:rsid w:val="00CE6584"/>
    <w:rsid w:val="00CE67B8"/>
    <w:rsid w:val="00CE67C2"/>
    <w:rsid w:val="00CE67CA"/>
    <w:rsid w:val="00CE68A3"/>
    <w:rsid w:val="00CE6E36"/>
    <w:rsid w:val="00CE70AE"/>
    <w:rsid w:val="00CE75BC"/>
    <w:rsid w:val="00CE7C36"/>
    <w:rsid w:val="00CE7E9C"/>
    <w:rsid w:val="00CE7F21"/>
    <w:rsid w:val="00CF030C"/>
    <w:rsid w:val="00CF0446"/>
    <w:rsid w:val="00CF09AE"/>
    <w:rsid w:val="00CF0CF7"/>
    <w:rsid w:val="00CF1233"/>
    <w:rsid w:val="00CF14DF"/>
    <w:rsid w:val="00CF1517"/>
    <w:rsid w:val="00CF1714"/>
    <w:rsid w:val="00CF1762"/>
    <w:rsid w:val="00CF18F9"/>
    <w:rsid w:val="00CF197C"/>
    <w:rsid w:val="00CF1C34"/>
    <w:rsid w:val="00CF1FD3"/>
    <w:rsid w:val="00CF22EC"/>
    <w:rsid w:val="00CF2643"/>
    <w:rsid w:val="00CF273A"/>
    <w:rsid w:val="00CF27A8"/>
    <w:rsid w:val="00CF2895"/>
    <w:rsid w:val="00CF29D6"/>
    <w:rsid w:val="00CF2A05"/>
    <w:rsid w:val="00CF2D27"/>
    <w:rsid w:val="00CF2D82"/>
    <w:rsid w:val="00CF2FA6"/>
    <w:rsid w:val="00CF31D1"/>
    <w:rsid w:val="00CF34AF"/>
    <w:rsid w:val="00CF3505"/>
    <w:rsid w:val="00CF37DF"/>
    <w:rsid w:val="00CF410B"/>
    <w:rsid w:val="00CF4202"/>
    <w:rsid w:val="00CF425F"/>
    <w:rsid w:val="00CF43FF"/>
    <w:rsid w:val="00CF4481"/>
    <w:rsid w:val="00CF4AE9"/>
    <w:rsid w:val="00CF4BB8"/>
    <w:rsid w:val="00CF4E8B"/>
    <w:rsid w:val="00CF5323"/>
    <w:rsid w:val="00CF588E"/>
    <w:rsid w:val="00CF58F5"/>
    <w:rsid w:val="00CF5E99"/>
    <w:rsid w:val="00CF6050"/>
    <w:rsid w:val="00CF6388"/>
    <w:rsid w:val="00CF6C5D"/>
    <w:rsid w:val="00CF6FB7"/>
    <w:rsid w:val="00CF70DD"/>
    <w:rsid w:val="00CF7617"/>
    <w:rsid w:val="00CF77D2"/>
    <w:rsid w:val="00CF7851"/>
    <w:rsid w:val="00CF78B5"/>
    <w:rsid w:val="00CF7A18"/>
    <w:rsid w:val="00CF7ADC"/>
    <w:rsid w:val="00D00145"/>
    <w:rsid w:val="00D001DD"/>
    <w:rsid w:val="00D00228"/>
    <w:rsid w:val="00D0044B"/>
    <w:rsid w:val="00D004B9"/>
    <w:rsid w:val="00D00662"/>
    <w:rsid w:val="00D00A1C"/>
    <w:rsid w:val="00D00B1E"/>
    <w:rsid w:val="00D00C83"/>
    <w:rsid w:val="00D01358"/>
    <w:rsid w:val="00D013C9"/>
    <w:rsid w:val="00D0176C"/>
    <w:rsid w:val="00D01977"/>
    <w:rsid w:val="00D01A40"/>
    <w:rsid w:val="00D01A50"/>
    <w:rsid w:val="00D01BE7"/>
    <w:rsid w:val="00D01C9B"/>
    <w:rsid w:val="00D01CD9"/>
    <w:rsid w:val="00D01FA6"/>
    <w:rsid w:val="00D02066"/>
    <w:rsid w:val="00D024FD"/>
    <w:rsid w:val="00D02A4B"/>
    <w:rsid w:val="00D02D20"/>
    <w:rsid w:val="00D0300A"/>
    <w:rsid w:val="00D03434"/>
    <w:rsid w:val="00D03503"/>
    <w:rsid w:val="00D03928"/>
    <w:rsid w:val="00D03948"/>
    <w:rsid w:val="00D03974"/>
    <w:rsid w:val="00D03C44"/>
    <w:rsid w:val="00D03C6B"/>
    <w:rsid w:val="00D04513"/>
    <w:rsid w:val="00D04678"/>
    <w:rsid w:val="00D04851"/>
    <w:rsid w:val="00D05003"/>
    <w:rsid w:val="00D0569E"/>
    <w:rsid w:val="00D05B19"/>
    <w:rsid w:val="00D05FC3"/>
    <w:rsid w:val="00D060EA"/>
    <w:rsid w:val="00D0619D"/>
    <w:rsid w:val="00D06328"/>
    <w:rsid w:val="00D06ACD"/>
    <w:rsid w:val="00D06D42"/>
    <w:rsid w:val="00D06DA2"/>
    <w:rsid w:val="00D06EE1"/>
    <w:rsid w:val="00D070AE"/>
    <w:rsid w:val="00D070C9"/>
    <w:rsid w:val="00D07153"/>
    <w:rsid w:val="00D0719A"/>
    <w:rsid w:val="00D073B1"/>
    <w:rsid w:val="00D07614"/>
    <w:rsid w:val="00D07709"/>
    <w:rsid w:val="00D0792F"/>
    <w:rsid w:val="00D07B99"/>
    <w:rsid w:val="00D07C67"/>
    <w:rsid w:val="00D07E37"/>
    <w:rsid w:val="00D07FF6"/>
    <w:rsid w:val="00D1023C"/>
    <w:rsid w:val="00D10265"/>
    <w:rsid w:val="00D1026C"/>
    <w:rsid w:val="00D1034E"/>
    <w:rsid w:val="00D105CE"/>
    <w:rsid w:val="00D10732"/>
    <w:rsid w:val="00D1079D"/>
    <w:rsid w:val="00D10918"/>
    <w:rsid w:val="00D10C2F"/>
    <w:rsid w:val="00D1102E"/>
    <w:rsid w:val="00D1106D"/>
    <w:rsid w:val="00D11A4F"/>
    <w:rsid w:val="00D11BBF"/>
    <w:rsid w:val="00D11F30"/>
    <w:rsid w:val="00D11FBD"/>
    <w:rsid w:val="00D12115"/>
    <w:rsid w:val="00D1226D"/>
    <w:rsid w:val="00D12FE7"/>
    <w:rsid w:val="00D136E2"/>
    <w:rsid w:val="00D13B34"/>
    <w:rsid w:val="00D13FBD"/>
    <w:rsid w:val="00D14246"/>
    <w:rsid w:val="00D1436E"/>
    <w:rsid w:val="00D14427"/>
    <w:rsid w:val="00D14466"/>
    <w:rsid w:val="00D1454D"/>
    <w:rsid w:val="00D14742"/>
    <w:rsid w:val="00D14CBC"/>
    <w:rsid w:val="00D14CBF"/>
    <w:rsid w:val="00D1512F"/>
    <w:rsid w:val="00D15746"/>
    <w:rsid w:val="00D16475"/>
    <w:rsid w:val="00D1650C"/>
    <w:rsid w:val="00D1672A"/>
    <w:rsid w:val="00D16A21"/>
    <w:rsid w:val="00D16B8B"/>
    <w:rsid w:val="00D16D24"/>
    <w:rsid w:val="00D16DBE"/>
    <w:rsid w:val="00D16E4A"/>
    <w:rsid w:val="00D17160"/>
    <w:rsid w:val="00D17740"/>
    <w:rsid w:val="00D17904"/>
    <w:rsid w:val="00D179C0"/>
    <w:rsid w:val="00D17C35"/>
    <w:rsid w:val="00D17D08"/>
    <w:rsid w:val="00D17F64"/>
    <w:rsid w:val="00D200DA"/>
    <w:rsid w:val="00D20327"/>
    <w:rsid w:val="00D20336"/>
    <w:rsid w:val="00D2048A"/>
    <w:rsid w:val="00D20491"/>
    <w:rsid w:val="00D206F8"/>
    <w:rsid w:val="00D207C1"/>
    <w:rsid w:val="00D2126E"/>
    <w:rsid w:val="00D216F3"/>
    <w:rsid w:val="00D21904"/>
    <w:rsid w:val="00D2196F"/>
    <w:rsid w:val="00D21EF4"/>
    <w:rsid w:val="00D21FEF"/>
    <w:rsid w:val="00D220DD"/>
    <w:rsid w:val="00D22254"/>
    <w:rsid w:val="00D2288E"/>
    <w:rsid w:val="00D22C6A"/>
    <w:rsid w:val="00D22FA3"/>
    <w:rsid w:val="00D231DC"/>
    <w:rsid w:val="00D2334C"/>
    <w:rsid w:val="00D2343E"/>
    <w:rsid w:val="00D23852"/>
    <w:rsid w:val="00D23982"/>
    <w:rsid w:val="00D23C1A"/>
    <w:rsid w:val="00D240EF"/>
    <w:rsid w:val="00D24343"/>
    <w:rsid w:val="00D24AB1"/>
    <w:rsid w:val="00D24D3C"/>
    <w:rsid w:val="00D24F9E"/>
    <w:rsid w:val="00D250CD"/>
    <w:rsid w:val="00D254F1"/>
    <w:rsid w:val="00D2558B"/>
    <w:rsid w:val="00D25662"/>
    <w:rsid w:val="00D2591B"/>
    <w:rsid w:val="00D2627C"/>
    <w:rsid w:val="00D2648D"/>
    <w:rsid w:val="00D26754"/>
    <w:rsid w:val="00D26B05"/>
    <w:rsid w:val="00D26B0A"/>
    <w:rsid w:val="00D26E8D"/>
    <w:rsid w:val="00D270BC"/>
    <w:rsid w:val="00D27146"/>
    <w:rsid w:val="00D2728C"/>
    <w:rsid w:val="00D272C0"/>
    <w:rsid w:val="00D278FC"/>
    <w:rsid w:val="00D27EA2"/>
    <w:rsid w:val="00D3001C"/>
    <w:rsid w:val="00D301EB"/>
    <w:rsid w:val="00D30357"/>
    <w:rsid w:val="00D30591"/>
    <w:rsid w:val="00D30AF5"/>
    <w:rsid w:val="00D30D87"/>
    <w:rsid w:val="00D30DEC"/>
    <w:rsid w:val="00D30DFB"/>
    <w:rsid w:val="00D31179"/>
    <w:rsid w:val="00D31213"/>
    <w:rsid w:val="00D31224"/>
    <w:rsid w:val="00D315A5"/>
    <w:rsid w:val="00D318BC"/>
    <w:rsid w:val="00D31954"/>
    <w:rsid w:val="00D31A25"/>
    <w:rsid w:val="00D31AFB"/>
    <w:rsid w:val="00D31FAA"/>
    <w:rsid w:val="00D32251"/>
    <w:rsid w:val="00D32269"/>
    <w:rsid w:val="00D326FE"/>
    <w:rsid w:val="00D32939"/>
    <w:rsid w:val="00D32BA5"/>
    <w:rsid w:val="00D32CA2"/>
    <w:rsid w:val="00D32E63"/>
    <w:rsid w:val="00D32EF1"/>
    <w:rsid w:val="00D3313A"/>
    <w:rsid w:val="00D3338E"/>
    <w:rsid w:val="00D3347C"/>
    <w:rsid w:val="00D33A1E"/>
    <w:rsid w:val="00D33AA4"/>
    <w:rsid w:val="00D33FD1"/>
    <w:rsid w:val="00D34A4F"/>
    <w:rsid w:val="00D34AC0"/>
    <w:rsid w:val="00D34DF3"/>
    <w:rsid w:val="00D352A1"/>
    <w:rsid w:val="00D35432"/>
    <w:rsid w:val="00D356B5"/>
    <w:rsid w:val="00D3577C"/>
    <w:rsid w:val="00D357D3"/>
    <w:rsid w:val="00D359C0"/>
    <w:rsid w:val="00D35A9B"/>
    <w:rsid w:val="00D35AFC"/>
    <w:rsid w:val="00D35B7C"/>
    <w:rsid w:val="00D35D4C"/>
    <w:rsid w:val="00D3639B"/>
    <w:rsid w:val="00D363D2"/>
    <w:rsid w:val="00D37193"/>
    <w:rsid w:val="00D37446"/>
    <w:rsid w:val="00D3768E"/>
    <w:rsid w:val="00D37888"/>
    <w:rsid w:val="00D3796D"/>
    <w:rsid w:val="00D3797F"/>
    <w:rsid w:val="00D379B9"/>
    <w:rsid w:val="00D40EE5"/>
    <w:rsid w:val="00D414AC"/>
    <w:rsid w:val="00D414B1"/>
    <w:rsid w:val="00D414CE"/>
    <w:rsid w:val="00D4175B"/>
    <w:rsid w:val="00D4194C"/>
    <w:rsid w:val="00D41AEC"/>
    <w:rsid w:val="00D41DE6"/>
    <w:rsid w:val="00D42050"/>
    <w:rsid w:val="00D4206B"/>
    <w:rsid w:val="00D42BD0"/>
    <w:rsid w:val="00D42F00"/>
    <w:rsid w:val="00D436D1"/>
    <w:rsid w:val="00D43A1B"/>
    <w:rsid w:val="00D43CA4"/>
    <w:rsid w:val="00D43E93"/>
    <w:rsid w:val="00D43F96"/>
    <w:rsid w:val="00D44115"/>
    <w:rsid w:val="00D44382"/>
    <w:rsid w:val="00D44409"/>
    <w:rsid w:val="00D4449E"/>
    <w:rsid w:val="00D4470B"/>
    <w:rsid w:val="00D44750"/>
    <w:rsid w:val="00D44863"/>
    <w:rsid w:val="00D44C1D"/>
    <w:rsid w:val="00D44C48"/>
    <w:rsid w:val="00D44CEF"/>
    <w:rsid w:val="00D44DFA"/>
    <w:rsid w:val="00D451F7"/>
    <w:rsid w:val="00D4530E"/>
    <w:rsid w:val="00D457D9"/>
    <w:rsid w:val="00D459B4"/>
    <w:rsid w:val="00D45B53"/>
    <w:rsid w:val="00D46229"/>
    <w:rsid w:val="00D46337"/>
    <w:rsid w:val="00D463C1"/>
    <w:rsid w:val="00D464B9"/>
    <w:rsid w:val="00D46547"/>
    <w:rsid w:val="00D465A4"/>
    <w:rsid w:val="00D465FF"/>
    <w:rsid w:val="00D466DA"/>
    <w:rsid w:val="00D46C10"/>
    <w:rsid w:val="00D46C95"/>
    <w:rsid w:val="00D46E6D"/>
    <w:rsid w:val="00D46EDF"/>
    <w:rsid w:val="00D475D0"/>
    <w:rsid w:val="00D47663"/>
    <w:rsid w:val="00D4791A"/>
    <w:rsid w:val="00D47B5F"/>
    <w:rsid w:val="00D5050C"/>
    <w:rsid w:val="00D5051A"/>
    <w:rsid w:val="00D50783"/>
    <w:rsid w:val="00D50834"/>
    <w:rsid w:val="00D50B2C"/>
    <w:rsid w:val="00D50F43"/>
    <w:rsid w:val="00D50FFE"/>
    <w:rsid w:val="00D5102E"/>
    <w:rsid w:val="00D518D2"/>
    <w:rsid w:val="00D51A0E"/>
    <w:rsid w:val="00D51A47"/>
    <w:rsid w:val="00D51E18"/>
    <w:rsid w:val="00D51EF5"/>
    <w:rsid w:val="00D51F99"/>
    <w:rsid w:val="00D521EF"/>
    <w:rsid w:val="00D5223B"/>
    <w:rsid w:val="00D52284"/>
    <w:rsid w:val="00D5297B"/>
    <w:rsid w:val="00D529FA"/>
    <w:rsid w:val="00D52E2D"/>
    <w:rsid w:val="00D52E87"/>
    <w:rsid w:val="00D52E92"/>
    <w:rsid w:val="00D52EA4"/>
    <w:rsid w:val="00D5373A"/>
    <w:rsid w:val="00D539FF"/>
    <w:rsid w:val="00D53AE1"/>
    <w:rsid w:val="00D53C06"/>
    <w:rsid w:val="00D53E13"/>
    <w:rsid w:val="00D548C3"/>
    <w:rsid w:val="00D54A75"/>
    <w:rsid w:val="00D5514B"/>
    <w:rsid w:val="00D5533A"/>
    <w:rsid w:val="00D55798"/>
    <w:rsid w:val="00D558A2"/>
    <w:rsid w:val="00D5596E"/>
    <w:rsid w:val="00D55BF8"/>
    <w:rsid w:val="00D55F24"/>
    <w:rsid w:val="00D56042"/>
    <w:rsid w:val="00D56057"/>
    <w:rsid w:val="00D56212"/>
    <w:rsid w:val="00D564BE"/>
    <w:rsid w:val="00D56B22"/>
    <w:rsid w:val="00D56BFD"/>
    <w:rsid w:val="00D56E24"/>
    <w:rsid w:val="00D5721C"/>
    <w:rsid w:val="00D57452"/>
    <w:rsid w:val="00D57974"/>
    <w:rsid w:val="00D57C00"/>
    <w:rsid w:val="00D57C61"/>
    <w:rsid w:val="00D57DC5"/>
    <w:rsid w:val="00D600D1"/>
    <w:rsid w:val="00D6016E"/>
    <w:rsid w:val="00D603C4"/>
    <w:rsid w:val="00D6089B"/>
    <w:rsid w:val="00D608AA"/>
    <w:rsid w:val="00D609BF"/>
    <w:rsid w:val="00D60C23"/>
    <w:rsid w:val="00D612EE"/>
    <w:rsid w:val="00D619A7"/>
    <w:rsid w:val="00D61DE0"/>
    <w:rsid w:val="00D61E04"/>
    <w:rsid w:val="00D61F0E"/>
    <w:rsid w:val="00D6244D"/>
    <w:rsid w:val="00D62487"/>
    <w:rsid w:val="00D626B1"/>
    <w:rsid w:val="00D63018"/>
    <w:rsid w:val="00D63056"/>
    <w:rsid w:val="00D6322A"/>
    <w:rsid w:val="00D63993"/>
    <w:rsid w:val="00D63CCD"/>
    <w:rsid w:val="00D63CD8"/>
    <w:rsid w:val="00D63EFC"/>
    <w:rsid w:val="00D640D4"/>
    <w:rsid w:val="00D6415F"/>
    <w:rsid w:val="00D641FE"/>
    <w:rsid w:val="00D64330"/>
    <w:rsid w:val="00D644E8"/>
    <w:rsid w:val="00D645D8"/>
    <w:rsid w:val="00D6483F"/>
    <w:rsid w:val="00D64DDA"/>
    <w:rsid w:val="00D65094"/>
    <w:rsid w:val="00D65686"/>
    <w:rsid w:val="00D65789"/>
    <w:rsid w:val="00D65B62"/>
    <w:rsid w:val="00D65DF8"/>
    <w:rsid w:val="00D66096"/>
    <w:rsid w:val="00D66230"/>
    <w:rsid w:val="00D6656D"/>
    <w:rsid w:val="00D66652"/>
    <w:rsid w:val="00D66AB3"/>
    <w:rsid w:val="00D6706A"/>
    <w:rsid w:val="00D671DA"/>
    <w:rsid w:val="00D67235"/>
    <w:rsid w:val="00D67388"/>
    <w:rsid w:val="00D677EA"/>
    <w:rsid w:val="00D67DFC"/>
    <w:rsid w:val="00D70170"/>
    <w:rsid w:val="00D70246"/>
    <w:rsid w:val="00D702E3"/>
    <w:rsid w:val="00D704F0"/>
    <w:rsid w:val="00D70AF1"/>
    <w:rsid w:val="00D70ED5"/>
    <w:rsid w:val="00D71162"/>
    <w:rsid w:val="00D711D6"/>
    <w:rsid w:val="00D715FE"/>
    <w:rsid w:val="00D71B59"/>
    <w:rsid w:val="00D71FFF"/>
    <w:rsid w:val="00D7237C"/>
    <w:rsid w:val="00D7295F"/>
    <w:rsid w:val="00D72CF0"/>
    <w:rsid w:val="00D72E37"/>
    <w:rsid w:val="00D73284"/>
    <w:rsid w:val="00D735A0"/>
    <w:rsid w:val="00D740D4"/>
    <w:rsid w:val="00D742CA"/>
    <w:rsid w:val="00D744AE"/>
    <w:rsid w:val="00D74ADD"/>
    <w:rsid w:val="00D74B23"/>
    <w:rsid w:val="00D75135"/>
    <w:rsid w:val="00D75874"/>
    <w:rsid w:val="00D75A90"/>
    <w:rsid w:val="00D75D1F"/>
    <w:rsid w:val="00D75F12"/>
    <w:rsid w:val="00D75F80"/>
    <w:rsid w:val="00D761BD"/>
    <w:rsid w:val="00D762B6"/>
    <w:rsid w:val="00D765A1"/>
    <w:rsid w:val="00D767A3"/>
    <w:rsid w:val="00D770DB"/>
    <w:rsid w:val="00D7728D"/>
    <w:rsid w:val="00D7742D"/>
    <w:rsid w:val="00D77B69"/>
    <w:rsid w:val="00D77D4A"/>
    <w:rsid w:val="00D77DDF"/>
    <w:rsid w:val="00D77E08"/>
    <w:rsid w:val="00D77E59"/>
    <w:rsid w:val="00D77F8C"/>
    <w:rsid w:val="00D77FEC"/>
    <w:rsid w:val="00D80262"/>
    <w:rsid w:val="00D80307"/>
    <w:rsid w:val="00D808E8"/>
    <w:rsid w:val="00D80AC4"/>
    <w:rsid w:val="00D80B2A"/>
    <w:rsid w:val="00D80D83"/>
    <w:rsid w:val="00D80F13"/>
    <w:rsid w:val="00D8146C"/>
    <w:rsid w:val="00D816EA"/>
    <w:rsid w:val="00D81885"/>
    <w:rsid w:val="00D81941"/>
    <w:rsid w:val="00D8271A"/>
    <w:rsid w:val="00D8271B"/>
    <w:rsid w:val="00D8284A"/>
    <w:rsid w:val="00D82864"/>
    <w:rsid w:val="00D82F26"/>
    <w:rsid w:val="00D82FBE"/>
    <w:rsid w:val="00D8309A"/>
    <w:rsid w:val="00D83540"/>
    <w:rsid w:val="00D8389C"/>
    <w:rsid w:val="00D83AC5"/>
    <w:rsid w:val="00D83D9A"/>
    <w:rsid w:val="00D83EFA"/>
    <w:rsid w:val="00D83F19"/>
    <w:rsid w:val="00D84065"/>
    <w:rsid w:val="00D840ED"/>
    <w:rsid w:val="00D844F0"/>
    <w:rsid w:val="00D845A9"/>
    <w:rsid w:val="00D84651"/>
    <w:rsid w:val="00D84FBC"/>
    <w:rsid w:val="00D85026"/>
    <w:rsid w:val="00D85429"/>
    <w:rsid w:val="00D85519"/>
    <w:rsid w:val="00D85760"/>
    <w:rsid w:val="00D8578B"/>
    <w:rsid w:val="00D85B31"/>
    <w:rsid w:val="00D85CD1"/>
    <w:rsid w:val="00D86620"/>
    <w:rsid w:val="00D867BA"/>
    <w:rsid w:val="00D86833"/>
    <w:rsid w:val="00D868E1"/>
    <w:rsid w:val="00D86E58"/>
    <w:rsid w:val="00D87772"/>
    <w:rsid w:val="00D877AC"/>
    <w:rsid w:val="00D87C4C"/>
    <w:rsid w:val="00D900B2"/>
    <w:rsid w:val="00D901B2"/>
    <w:rsid w:val="00D9077C"/>
    <w:rsid w:val="00D907F0"/>
    <w:rsid w:val="00D907F7"/>
    <w:rsid w:val="00D909E7"/>
    <w:rsid w:val="00D90BC0"/>
    <w:rsid w:val="00D90DDE"/>
    <w:rsid w:val="00D9156A"/>
    <w:rsid w:val="00D917C8"/>
    <w:rsid w:val="00D918B2"/>
    <w:rsid w:val="00D91B0D"/>
    <w:rsid w:val="00D91B84"/>
    <w:rsid w:val="00D91E4B"/>
    <w:rsid w:val="00D9255E"/>
    <w:rsid w:val="00D93055"/>
    <w:rsid w:val="00D93260"/>
    <w:rsid w:val="00D93343"/>
    <w:rsid w:val="00D9343E"/>
    <w:rsid w:val="00D93D1F"/>
    <w:rsid w:val="00D93D58"/>
    <w:rsid w:val="00D93F4E"/>
    <w:rsid w:val="00D94149"/>
    <w:rsid w:val="00D941D4"/>
    <w:rsid w:val="00D94568"/>
    <w:rsid w:val="00D94684"/>
    <w:rsid w:val="00D94848"/>
    <w:rsid w:val="00D94B49"/>
    <w:rsid w:val="00D94F54"/>
    <w:rsid w:val="00D94F5C"/>
    <w:rsid w:val="00D95342"/>
    <w:rsid w:val="00D9546D"/>
    <w:rsid w:val="00D954BF"/>
    <w:rsid w:val="00D9595B"/>
    <w:rsid w:val="00D95BD8"/>
    <w:rsid w:val="00D95DE2"/>
    <w:rsid w:val="00D95E43"/>
    <w:rsid w:val="00D95EA0"/>
    <w:rsid w:val="00D960B7"/>
    <w:rsid w:val="00D96AB8"/>
    <w:rsid w:val="00D96C58"/>
    <w:rsid w:val="00D96D4A"/>
    <w:rsid w:val="00D970BB"/>
    <w:rsid w:val="00D972A4"/>
    <w:rsid w:val="00D975C9"/>
    <w:rsid w:val="00D97974"/>
    <w:rsid w:val="00D97CEC"/>
    <w:rsid w:val="00DA011E"/>
    <w:rsid w:val="00DA05E2"/>
    <w:rsid w:val="00DA0897"/>
    <w:rsid w:val="00DA0FD3"/>
    <w:rsid w:val="00DA1274"/>
    <w:rsid w:val="00DA1474"/>
    <w:rsid w:val="00DA15BE"/>
    <w:rsid w:val="00DA17FE"/>
    <w:rsid w:val="00DA1839"/>
    <w:rsid w:val="00DA1B56"/>
    <w:rsid w:val="00DA1EE9"/>
    <w:rsid w:val="00DA22FB"/>
    <w:rsid w:val="00DA2480"/>
    <w:rsid w:val="00DA26DF"/>
    <w:rsid w:val="00DA274B"/>
    <w:rsid w:val="00DA2D43"/>
    <w:rsid w:val="00DA2D5C"/>
    <w:rsid w:val="00DA2F7F"/>
    <w:rsid w:val="00DA329E"/>
    <w:rsid w:val="00DA335A"/>
    <w:rsid w:val="00DA33E9"/>
    <w:rsid w:val="00DA3A28"/>
    <w:rsid w:val="00DA3A6E"/>
    <w:rsid w:val="00DA3C79"/>
    <w:rsid w:val="00DA3F47"/>
    <w:rsid w:val="00DA3F78"/>
    <w:rsid w:val="00DA4156"/>
    <w:rsid w:val="00DA419F"/>
    <w:rsid w:val="00DA41DE"/>
    <w:rsid w:val="00DA4A62"/>
    <w:rsid w:val="00DA521D"/>
    <w:rsid w:val="00DA53B2"/>
    <w:rsid w:val="00DA55FB"/>
    <w:rsid w:val="00DA5EF6"/>
    <w:rsid w:val="00DA61C1"/>
    <w:rsid w:val="00DA641E"/>
    <w:rsid w:val="00DA65A4"/>
    <w:rsid w:val="00DA6A16"/>
    <w:rsid w:val="00DA6E0D"/>
    <w:rsid w:val="00DA6F46"/>
    <w:rsid w:val="00DA70DF"/>
    <w:rsid w:val="00DA714E"/>
    <w:rsid w:val="00DA71F5"/>
    <w:rsid w:val="00DA7455"/>
    <w:rsid w:val="00DA755D"/>
    <w:rsid w:val="00DA769C"/>
    <w:rsid w:val="00DA7B5F"/>
    <w:rsid w:val="00DA7C47"/>
    <w:rsid w:val="00DA7C62"/>
    <w:rsid w:val="00DA7DDE"/>
    <w:rsid w:val="00DA7E64"/>
    <w:rsid w:val="00DB0486"/>
    <w:rsid w:val="00DB0604"/>
    <w:rsid w:val="00DB06B9"/>
    <w:rsid w:val="00DB06F2"/>
    <w:rsid w:val="00DB0862"/>
    <w:rsid w:val="00DB0C83"/>
    <w:rsid w:val="00DB0E8E"/>
    <w:rsid w:val="00DB12BF"/>
    <w:rsid w:val="00DB18CA"/>
    <w:rsid w:val="00DB198F"/>
    <w:rsid w:val="00DB1C1B"/>
    <w:rsid w:val="00DB1D98"/>
    <w:rsid w:val="00DB21EC"/>
    <w:rsid w:val="00DB24A2"/>
    <w:rsid w:val="00DB2515"/>
    <w:rsid w:val="00DB2B4F"/>
    <w:rsid w:val="00DB2F34"/>
    <w:rsid w:val="00DB3201"/>
    <w:rsid w:val="00DB34CB"/>
    <w:rsid w:val="00DB360C"/>
    <w:rsid w:val="00DB399B"/>
    <w:rsid w:val="00DB3D0C"/>
    <w:rsid w:val="00DB4180"/>
    <w:rsid w:val="00DB430F"/>
    <w:rsid w:val="00DB43C8"/>
    <w:rsid w:val="00DB4405"/>
    <w:rsid w:val="00DB4463"/>
    <w:rsid w:val="00DB4539"/>
    <w:rsid w:val="00DB4592"/>
    <w:rsid w:val="00DB47CD"/>
    <w:rsid w:val="00DB47F7"/>
    <w:rsid w:val="00DB4809"/>
    <w:rsid w:val="00DB49AD"/>
    <w:rsid w:val="00DB4A77"/>
    <w:rsid w:val="00DB4E42"/>
    <w:rsid w:val="00DB56F1"/>
    <w:rsid w:val="00DB5737"/>
    <w:rsid w:val="00DB57E2"/>
    <w:rsid w:val="00DB58B3"/>
    <w:rsid w:val="00DB595E"/>
    <w:rsid w:val="00DB59C8"/>
    <w:rsid w:val="00DB6823"/>
    <w:rsid w:val="00DB6EE0"/>
    <w:rsid w:val="00DB70A4"/>
    <w:rsid w:val="00DB77FA"/>
    <w:rsid w:val="00DB7862"/>
    <w:rsid w:val="00DB7889"/>
    <w:rsid w:val="00DB7A71"/>
    <w:rsid w:val="00DB7C32"/>
    <w:rsid w:val="00DC05AC"/>
    <w:rsid w:val="00DC0944"/>
    <w:rsid w:val="00DC0955"/>
    <w:rsid w:val="00DC0AE6"/>
    <w:rsid w:val="00DC158F"/>
    <w:rsid w:val="00DC17F2"/>
    <w:rsid w:val="00DC1898"/>
    <w:rsid w:val="00DC1BA7"/>
    <w:rsid w:val="00DC2A08"/>
    <w:rsid w:val="00DC2E49"/>
    <w:rsid w:val="00DC3267"/>
    <w:rsid w:val="00DC360B"/>
    <w:rsid w:val="00DC36DA"/>
    <w:rsid w:val="00DC3AA8"/>
    <w:rsid w:val="00DC3E5A"/>
    <w:rsid w:val="00DC457D"/>
    <w:rsid w:val="00DC488E"/>
    <w:rsid w:val="00DC4BE0"/>
    <w:rsid w:val="00DC55CB"/>
    <w:rsid w:val="00DC5665"/>
    <w:rsid w:val="00DC566B"/>
    <w:rsid w:val="00DC5E21"/>
    <w:rsid w:val="00DC5E65"/>
    <w:rsid w:val="00DC629B"/>
    <w:rsid w:val="00DC632A"/>
    <w:rsid w:val="00DC659A"/>
    <w:rsid w:val="00DC6678"/>
    <w:rsid w:val="00DC68B6"/>
    <w:rsid w:val="00DC6927"/>
    <w:rsid w:val="00DC6FC6"/>
    <w:rsid w:val="00DC7336"/>
    <w:rsid w:val="00DC744B"/>
    <w:rsid w:val="00DC7673"/>
    <w:rsid w:val="00DC7794"/>
    <w:rsid w:val="00DC77E8"/>
    <w:rsid w:val="00DC7843"/>
    <w:rsid w:val="00DC7F7B"/>
    <w:rsid w:val="00DD071E"/>
    <w:rsid w:val="00DD0883"/>
    <w:rsid w:val="00DD0B00"/>
    <w:rsid w:val="00DD0C9D"/>
    <w:rsid w:val="00DD0CD7"/>
    <w:rsid w:val="00DD0FBD"/>
    <w:rsid w:val="00DD13FD"/>
    <w:rsid w:val="00DD1737"/>
    <w:rsid w:val="00DD1766"/>
    <w:rsid w:val="00DD1875"/>
    <w:rsid w:val="00DD18EA"/>
    <w:rsid w:val="00DD1C78"/>
    <w:rsid w:val="00DD2E5A"/>
    <w:rsid w:val="00DD301C"/>
    <w:rsid w:val="00DD304E"/>
    <w:rsid w:val="00DD3166"/>
    <w:rsid w:val="00DD3192"/>
    <w:rsid w:val="00DD329C"/>
    <w:rsid w:val="00DD376C"/>
    <w:rsid w:val="00DD37DA"/>
    <w:rsid w:val="00DD39FB"/>
    <w:rsid w:val="00DD3BA7"/>
    <w:rsid w:val="00DD3FDE"/>
    <w:rsid w:val="00DD41BF"/>
    <w:rsid w:val="00DD42EE"/>
    <w:rsid w:val="00DD43C7"/>
    <w:rsid w:val="00DD4590"/>
    <w:rsid w:val="00DD4B3F"/>
    <w:rsid w:val="00DD4E1E"/>
    <w:rsid w:val="00DD5302"/>
    <w:rsid w:val="00DD5431"/>
    <w:rsid w:val="00DD549A"/>
    <w:rsid w:val="00DD568B"/>
    <w:rsid w:val="00DD5A69"/>
    <w:rsid w:val="00DD5B28"/>
    <w:rsid w:val="00DD5F8C"/>
    <w:rsid w:val="00DD5FC1"/>
    <w:rsid w:val="00DD6149"/>
    <w:rsid w:val="00DD641C"/>
    <w:rsid w:val="00DD677D"/>
    <w:rsid w:val="00DD6872"/>
    <w:rsid w:val="00DD6A30"/>
    <w:rsid w:val="00DD6E4E"/>
    <w:rsid w:val="00DD6F52"/>
    <w:rsid w:val="00DD6F9D"/>
    <w:rsid w:val="00DD70B6"/>
    <w:rsid w:val="00DD745A"/>
    <w:rsid w:val="00DD786B"/>
    <w:rsid w:val="00DD7902"/>
    <w:rsid w:val="00DD7BF7"/>
    <w:rsid w:val="00DD7DA1"/>
    <w:rsid w:val="00DE0135"/>
    <w:rsid w:val="00DE0556"/>
    <w:rsid w:val="00DE0705"/>
    <w:rsid w:val="00DE083C"/>
    <w:rsid w:val="00DE094F"/>
    <w:rsid w:val="00DE0B19"/>
    <w:rsid w:val="00DE0C1C"/>
    <w:rsid w:val="00DE1021"/>
    <w:rsid w:val="00DE114E"/>
    <w:rsid w:val="00DE134C"/>
    <w:rsid w:val="00DE146B"/>
    <w:rsid w:val="00DE17A5"/>
    <w:rsid w:val="00DE1A0C"/>
    <w:rsid w:val="00DE1F89"/>
    <w:rsid w:val="00DE2B1F"/>
    <w:rsid w:val="00DE3033"/>
    <w:rsid w:val="00DE3316"/>
    <w:rsid w:val="00DE3542"/>
    <w:rsid w:val="00DE35C7"/>
    <w:rsid w:val="00DE35FC"/>
    <w:rsid w:val="00DE399E"/>
    <w:rsid w:val="00DE3BCB"/>
    <w:rsid w:val="00DE3F4D"/>
    <w:rsid w:val="00DE3F68"/>
    <w:rsid w:val="00DE40B2"/>
    <w:rsid w:val="00DE43DB"/>
    <w:rsid w:val="00DE43E6"/>
    <w:rsid w:val="00DE49D9"/>
    <w:rsid w:val="00DE4E38"/>
    <w:rsid w:val="00DE4FF7"/>
    <w:rsid w:val="00DE5118"/>
    <w:rsid w:val="00DE517A"/>
    <w:rsid w:val="00DE5452"/>
    <w:rsid w:val="00DE54AF"/>
    <w:rsid w:val="00DE5831"/>
    <w:rsid w:val="00DE587B"/>
    <w:rsid w:val="00DE58A7"/>
    <w:rsid w:val="00DE5E82"/>
    <w:rsid w:val="00DE62E2"/>
    <w:rsid w:val="00DE6354"/>
    <w:rsid w:val="00DE636F"/>
    <w:rsid w:val="00DE64FB"/>
    <w:rsid w:val="00DE66D7"/>
    <w:rsid w:val="00DE66F8"/>
    <w:rsid w:val="00DE6F33"/>
    <w:rsid w:val="00DE704C"/>
    <w:rsid w:val="00DE7759"/>
    <w:rsid w:val="00DE7B4E"/>
    <w:rsid w:val="00DE7E06"/>
    <w:rsid w:val="00DE7F40"/>
    <w:rsid w:val="00DF07CD"/>
    <w:rsid w:val="00DF09CE"/>
    <w:rsid w:val="00DF0A3B"/>
    <w:rsid w:val="00DF0C1C"/>
    <w:rsid w:val="00DF16BD"/>
    <w:rsid w:val="00DF1757"/>
    <w:rsid w:val="00DF193A"/>
    <w:rsid w:val="00DF1E02"/>
    <w:rsid w:val="00DF1F77"/>
    <w:rsid w:val="00DF2117"/>
    <w:rsid w:val="00DF24BE"/>
    <w:rsid w:val="00DF24DD"/>
    <w:rsid w:val="00DF25DF"/>
    <w:rsid w:val="00DF2783"/>
    <w:rsid w:val="00DF2A2C"/>
    <w:rsid w:val="00DF2C72"/>
    <w:rsid w:val="00DF3084"/>
    <w:rsid w:val="00DF34D4"/>
    <w:rsid w:val="00DF36C6"/>
    <w:rsid w:val="00DF3AF8"/>
    <w:rsid w:val="00DF3E5D"/>
    <w:rsid w:val="00DF3F0F"/>
    <w:rsid w:val="00DF43B3"/>
    <w:rsid w:val="00DF46AB"/>
    <w:rsid w:val="00DF4947"/>
    <w:rsid w:val="00DF4AF9"/>
    <w:rsid w:val="00DF4DC9"/>
    <w:rsid w:val="00DF4E54"/>
    <w:rsid w:val="00DF5169"/>
    <w:rsid w:val="00DF52E0"/>
    <w:rsid w:val="00DF53F7"/>
    <w:rsid w:val="00DF5961"/>
    <w:rsid w:val="00DF5976"/>
    <w:rsid w:val="00DF5C15"/>
    <w:rsid w:val="00DF62CD"/>
    <w:rsid w:val="00DF638A"/>
    <w:rsid w:val="00DF6431"/>
    <w:rsid w:val="00DF66BC"/>
    <w:rsid w:val="00DF68BF"/>
    <w:rsid w:val="00DF762C"/>
    <w:rsid w:val="00DF76C5"/>
    <w:rsid w:val="00DF7914"/>
    <w:rsid w:val="00DF7957"/>
    <w:rsid w:val="00DF7A2F"/>
    <w:rsid w:val="00DF7DB5"/>
    <w:rsid w:val="00DF7FB5"/>
    <w:rsid w:val="00E003FA"/>
    <w:rsid w:val="00E007BE"/>
    <w:rsid w:val="00E007BF"/>
    <w:rsid w:val="00E0095B"/>
    <w:rsid w:val="00E017C5"/>
    <w:rsid w:val="00E018B3"/>
    <w:rsid w:val="00E01C86"/>
    <w:rsid w:val="00E020B6"/>
    <w:rsid w:val="00E0231D"/>
    <w:rsid w:val="00E023CF"/>
    <w:rsid w:val="00E02960"/>
    <w:rsid w:val="00E02C5A"/>
    <w:rsid w:val="00E03020"/>
    <w:rsid w:val="00E03104"/>
    <w:rsid w:val="00E031C2"/>
    <w:rsid w:val="00E038CA"/>
    <w:rsid w:val="00E03934"/>
    <w:rsid w:val="00E03940"/>
    <w:rsid w:val="00E04047"/>
    <w:rsid w:val="00E040AD"/>
    <w:rsid w:val="00E04129"/>
    <w:rsid w:val="00E0417D"/>
    <w:rsid w:val="00E0421A"/>
    <w:rsid w:val="00E045C2"/>
    <w:rsid w:val="00E04746"/>
    <w:rsid w:val="00E04766"/>
    <w:rsid w:val="00E048C0"/>
    <w:rsid w:val="00E04AD9"/>
    <w:rsid w:val="00E04DF9"/>
    <w:rsid w:val="00E05048"/>
    <w:rsid w:val="00E05056"/>
    <w:rsid w:val="00E051A0"/>
    <w:rsid w:val="00E052E9"/>
    <w:rsid w:val="00E05B3B"/>
    <w:rsid w:val="00E05EE2"/>
    <w:rsid w:val="00E06006"/>
    <w:rsid w:val="00E0613F"/>
    <w:rsid w:val="00E062CD"/>
    <w:rsid w:val="00E06329"/>
    <w:rsid w:val="00E0676D"/>
    <w:rsid w:val="00E06A41"/>
    <w:rsid w:val="00E06B93"/>
    <w:rsid w:val="00E06C35"/>
    <w:rsid w:val="00E06F02"/>
    <w:rsid w:val="00E074F3"/>
    <w:rsid w:val="00E07520"/>
    <w:rsid w:val="00E0752F"/>
    <w:rsid w:val="00E0753A"/>
    <w:rsid w:val="00E07814"/>
    <w:rsid w:val="00E0785C"/>
    <w:rsid w:val="00E07FD9"/>
    <w:rsid w:val="00E104B9"/>
    <w:rsid w:val="00E10C2A"/>
    <w:rsid w:val="00E10F15"/>
    <w:rsid w:val="00E11070"/>
    <w:rsid w:val="00E11379"/>
    <w:rsid w:val="00E113C3"/>
    <w:rsid w:val="00E11455"/>
    <w:rsid w:val="00E1148D"/>
    <w:rsid w:val="00E11AF8"/>
    <w:rsid w:val="00E11DB9"/>
    <w:rsid w:val="00E12337"/>
    <w:rsid w:val="00E12571"/>
    <w:rsid w:val="00E126E2"/>
    <w:rsid w:val="00E1280C"/>
    <w:rsid w:val="00E12818"/>
    <w:rsid w:val="00E128A5"/>
    <w:rsid w:val="00E12B89"/>
    <w:rsid w:val="00E12D89"/>
    <w:rsid w:val="00E135C2"/>
    <w:rsid w:val="00E1373C"/>
    <w:rsid w:val="00E13A5A"/>
    <w:rsid w:val="00E13BA4"/>
    <w:rsid w:val="00E13C40"/>
    <w:rsid w:val="00E13D64"/>
    <w:rsid w:val="00E13EF4"/>
    <w:rsid w:val="00E13F52"/>
    <w:rsid w:val="00E14023"/>
    <w:rsid w:val="00E1449D"/>
    <w:rsid w:val="00E155B3"/>
    <w:rsid w:val="00E1565C"/>
    <w:rsid w:val="00E1594F"/>
    <w:rsid w:val="00E15C89"/>
    <w:rsid w:val="00E15CE4"/>
    <w:rsid w:val="00E1624D"/>
    <w:rsid w:val="00E164AD"/>
    <w:rsid w:val="00E1654B"/>
    <w:rsid w:val="00E165EE"/>
    <w:rsid w:val="00E16673"/>
    <w:rsid w:val="00E16839"/>
    <w:rsid w:val="00E169AF"/>
    <w:rsid w:val="00E169BA"/>
    <w:rsid w:val="00E16CCB"/>
    <w:rsid w:val="00E16D99"/>
    <w:rsid w:val="00E16EDA"/>
    <w:rsid w:val="00E17932"/>
    <w:rsid w:val="00E17C85"/>
    <w:rsid w:val="00E17DD6"/>
    <w:rsid w:val="00E20002"/>
    <w:rsid w:val="00E20288"/>
    <w:rsid w:val="00E2061B"/>
    <w:rsid w:val="00E2071D"/>
    <w:rsid w:val="00E208E6"/>
    <w:rsid w:val="00E20B15"/>
    <w:rsid w:val="00E20E5B"/>
    <w:rsid w:val="00E2141F"/>
    <w:rsid w:val="00E21441"/>
    <w:rsid w:val="00E21467"/>
    <w:rsid w:val="00E217B3"/>
    <w:rsid w:val="00E21922"/>
    <w:rsid w:val="00E2199D"/>
    <w:rsid w:val="00E21D08"/>
    <w:rsid w:val="00E220EA"/>
    <w:rsid w:val="00E22573"/>
    <w:rsid w:val="00E22BC6"/>
    <w:rsid w:val="00E22C26"/>
    <w:rsid w:val="00E22EC2"/>
    <w:rsid w:val="00E22FCE"/>
    <w:rsid w:val="00E23AC6"/>
    <w:rsid w:val="00E23B53"/>
    <w:rsid w:val="00E24234"/>
    <w:rsid w:val="00E242EF"/>
    <w:rsid w:val="00E247CE"/>
    <w:rsid w:val="00E24859"/>
    <w:rsid w:val="00E248AD"/>
    <w:rsid w:val="00E24B5C"/>
    <w:rsid w:val="00E24FB3"/>
    <w:rsid w:val="00E253B3"/>
    <w:rsid w:val="00E256A2"/>
    <w:rsid w:val="00E25845"/>
    <w:rsid w:val="00E25B8A"/>
    <w:rsid w:val="00E25C97"/>
    <w:rsid w:val="00E271B6"/>
    <w:rsid w:val="00E27355"/>
    <w:rsid w:val="00E2745D"/>
    <w:rsid w:val="00E27985"/>
    <w:rsid w:val="00E27BC9"/>
    <w:rsid w:val="00E306BA"/>
    <w:rsid w:val="00E307A5"/>
    <w:rsid w:val="00E31012"/>
    <w:rsid w:val="00E3109A"/>
    <w:rsid w:val="00E311C7"/>
    <w:rsid w:val="00E317F1"/>
    <w:rsid w:val="00E319E1"/>
    <w:rsid w:val="00E31B1D"/>
    <w:rsid w:val="00E31BD2"/>
    <w:rsid w:val="00E321F2"/>
    <w:rsid w:val="00E32421"/>
    <w:rsid w:val="00E32935"/>
    <w:rsid w:val="00E32C43"/>
    <w:rsid w:val="00E33214"/>
    <w:rsid w:val="00E33714"/>
    <w:rsid w:val="00E33793"/>
    <w:rsid w:val="00E338C5"/>
    <w:rsid w:val="00E33AEE"/>
    <w:rsid w:val="00E33F4E"/>
    <w:rsid w:val="00E33FBA"/>
    <w:rsid w:val="00E343FB"/>
    <w:rsid w:val="00E34663"/>
    <w:rsid w:val="00E34FC0"/>
    <w:rsid w:val="00E3520E"/>
    <w:rsid w:val="00E35743"/>
    <w:rsid w:val="00E3577F"/>
    <w:rsid w:val="00E357B3"/>
    <w:rsid w:val="00E35DA4"/>
    <w:rsid w:val="00E36011"/>
    <w:rsid w:val="00E362C7"/>
    <w:rsid w:val="00E3669F"/>
    <w:rsid w:val="00E36DE4"/>
    <w:rsid w:val="00E36F7E"/>
    <w:rsid w:val="00E37204"/>
    <w:rsid w:val="00E37B0B"/>
    <w:rsid w:val="00E37FCA"/>
    <w:rsid w:val="00E4011B"/>
    <w:rsid w:val="00E401DB"/>
    <w:rsid w:val="00E40240"/>
    <w:rsid w:val="00E405BF"/>
    <w:rsid w:val="00E4074F"/>
    <w:rsid w:val="00E40D6B"/>
    <w:rsid w:val="00E41012"/>
    <w:rsid w:val="00E41594"/>
    <w:rsid w:val="00E41D51"/>
    <w:rsid w:val="00E42187"/>
    <w:rsid w:val="00E42300"/>
    <w:rsid w:val="00E42555"/>
    <w:rsid w:val="00E42558"/>
    <w:rsid w:val="00E42D2E"/>
    <w:rsid w:val="00E42DD4"/>
    <w:rsid w:val="00E431B6"/>
    <w:rsid w:val="00E43343"/>
    <w:rsid w:val="00E439BD"/>
    <w:rsid w:val="00E43A7B"/>
    <w:rsid w:val="00E43AE4"/>
    <w:rsid w:val="00E43F94"/>
    <w:rsid w:val="00E44138"/>
    <w:rsid w:val="00E443C7"/>
    <w:rsid w:val="00E4493F"/>
    <w:rsid w:val="00E44DE0"/>
    <w:rsid w:val="00E44E81"/>
    <w:rsid w:val="00E44E8D"/>
    <w:rsid w:val="00E44FEE"/>
    <w:rsid w:val="00E4506A"/>
    <w:rsid w:val="00E450BB"/>
    <w:rsid w:val="00E4538B"/>
    <w:rsid w:val="00E456A9"/>
    <w:rsid w:val="00E45C89"/>
    <w:rsid w:val="00E46030"/>
    <w:rsid w:val="00E46357"/>
    <w:rsid w:val="00E46562"/>
    <w:rsid w:val="00E46817"/>
    <w:rsid w:val="00E46AA8"/>
    <w:rsid w:val="00E46B6A"/>
    <w:rsid w:val="00E46B91"/>
    <w:rsid w:val="00E46C20"/>
    <w:rsid w:val="00E46C63"/>
    <w:rsid w:val="00E4713E"/>
    <w:rsid w:val="00E47420"/>
    <w:rsid w:val="00E4788E"/>
    <w:rsid w:val="00E47890"/>
    <w:rsid w:val="00E479B2"/>
    <w:rsid w:val="00E47B8F"/>
    <w:rsid w:val="00E47B94"/>
    <w:rsid w:val="00E47EDB"/>
    <w:rsid w:val="00E5021D"/>
    <w:rsid w:val="00E5028E"/>
    <w:rsid w:val="00E5034A"/>
    <w:rsid w:val="00E508B2"/>
    <w:rsid w:val="00E50AAC"/>
    <w:rsid w:val="00E50D7F"/>
    <w:rsid w:val="00E50E04"/>
    <w:rsid w:val="00E517CE"/>
    <w:rsid w:val="00E51DA2"/>
    <w:rsid w:val="00E51F0B"/>
    <w:rsid w:val="00E51FC0"/>
    <w:rsid w:val="00E52226"/>
    <w:rsid w:val="00E523B8"/>
    <w:rsid w:val="00E524D0"/>
    <w:rsid w:val="00E5276B"/>
    <w:rsid w:val="00E53783"/>
    <w:rsid w:val="00E53799"/>
    <w:rsid w:val="00E5398B"/>
    <w:rsid w:val="00E53C67"/>
    <w:rsid w:val="00E541AC"/>
    <w:rsid w:val="00E54956"/>
    <w:rsid w:val="00E555BA"/>
    <w:rsid w:val="00E55624"/>
    <w:rsid w:val="00E55729"/>
    <w:rsid w:val="00E55DC6"/>
    <w:rsid w:val="00E560C2"/>
    <w:rsid w:val="00E560C4"/>
    <w:rsid w:val="00E56322"/>
    <w:rsid w:val="00E5672D"/>
    <w:rsid w:val="00E56745"/>
    <w:rsid w:val="00E567CC"/>
    <w:rsid w:val="00E567FF"/>
    <w:rsid w:val="00E56873"/>
    <w:rsid w:val="00E568CC"/>
    <w:rsid w:val="00E56910"/>
    <w:rsid w:val="00E56945"/>
    <w:rsid w:val="00E56D73"/>
    <w:rsid w:val="00E56E74"/>
    <w:rsid w:val="00E56FAC"/>
    <w:rsid w:val="00E5769B"/>
    <w:rsid w:val="00E5770F"/>
    <w:rsid w:val="00E57C27"/>
    <w:rsid w:val="00E57D12"/>
    <w:rsid w:val="00E57D58"/>
    <w:rsid w:val="00E60285"/>
    <w:rsid w:val="00E60794"/>
    <w:rsid w:val="00E60A32"/>
    <w:rsid w:val="00E60ADD"/>
    <w:rsid w:val="00E6113A"/>
    <w:rsid w:val="00E61279"/>
    <w:rsid w:val="00E613AD"/>
    <w:rsid w:val="00E61755"/>
    <w:rsid w:val="00E61776"/>
    <w:rsid w:val="00E61EFB"/>
    <w:rsid w:val="00E620B9"/>
    <w:rsid w:val="00E62A1E"/>
    <w:rsid w:val="00E62F02"/>
    <w:rsid w:val="00E62F4D"/>
    <w:rsid w:val="00E62FFC"/>
    <w:rsid w:val="00E63AFB"/>
    <w:rsid w:val="00E6414F"/>
    <w:rsid w:val="00E64BA6"/>
    <w:rsid w:val="00E64DD1"/>
    <w:rsid w:val="00E654BD"/>
    <w:rsid w:val="00E656E9"/>
    <w:rsid w:val="00E656FA"/>
    <w:rsid w:val="00E65894"/>
    <w:rsid w:val="00E659F7"/>
    <w:rsid w:val="00E65A06"/>
    <w:rsid w:val="00E65D70"/>
    <w:rsid w:val="00E6642F"/>
    <w:rsid w:val="00E66518"/>
    <w:rsid w:val="00E67373"/>
    <w:rsid w:val="00E67682"/>
    <w:rsid w:val="00E67866"/>
    <w:rsid w:val="00E6787B"/>
    <w:rsid w:val="00E6799C"/>
    <w:rsid w:val="00E67C92"/>
    <w:rsid w:val="00E67F63"/>
    <w:rsid w:val="00E70003"/>
    <w:rsid w:val="00E703BD"/>
    <w:rsid w:val="00E7063D"/>
    <w:rsid w:val="00E707A4"/>
    <w:rsid w:val="00E709DC"/>
    <w:rsid w:val="00E70FA1"/>
    <w:rsid w:val="00E716EA"/>
    <w:rsid w:val="00E719AD"/>
    <w:rsid w:val="00E71D11"/>
    <w:rsid w:val="00E71D5D"/>
    <w:rsid w:val="00E71FE2"/>
    <w:rsid w:val="00E72243"/>
    <w:rsid w:val="00E72354"/>
    <w:rsid w:val="00E72755"/>
    <w:rsid w:val="00E72E9D"/>
    <w:rsid w:val="00E73238"/>
    <w:rsid w:val="00E7367E"/>
    <w:rsid w:val="00E7376A"/>
    <w:rsid w:val="00E73BCB"/>
    <w:rsid w:val="00E744FE"/>
    <w:rsid w:val="00E7451C"/>
    <w:rsid w:val="00E74FE0"/>
    <w:rsid w:val="00E751F2"/>
    <w:rsid w:val="00E752CE"/>
    <w:rsid w:val="00E7553D"/>
    <w:rsid w:val="00E75CC3"/>
    <w:rsid w:val="00E75FA0"/>
    <w:rsid w:val="00E76091"/>
    <w:rsid w:val="00E76146"/>
    <w:rsid w:val="00E76271"/>
    <w:rsid w:val="00E765F2"/>
    <w:rsid w:val="00E766FF"/>
    <w:rsid w:val="00E768C4"/>
    <w:rsid w:val="00E76BE3"/>
    <w:rsid w:val="00E77994"/>
    <w:rsid w:val="00E77AD2"/>
    <w:rsid w:val="00E77B24"/>
    <w:rsid w:val="00E77E8C"/>
    <w:rsid w:val="00E8019A"/>
    <w:rsid w:val="00E8040D"/>
    <w:rsid w:val="00E8056D"/>
    <w:rsid w:val="00E808B3"/>
    <w:rsid w:val="00E80FDC"/>
    <w:rsid w:val="00E80FF8"/>
    <w:rsid w:val="00E81167"/>
    <w:rsid w:val="00E8136A"/>
    <w:rsid w:val="00E81B48"/>
    <w:rsid w:val="00E81C8D"/>
    <w:rsid w:val="00E81CA1"/>
    <w:rsid w:val="00E83A64"/>
    <w:rsid w:val="00E83BFA"/>
    <w:rsid w:val="00E83C28"/>
    <w:rsid w:val="00E83C7C"/>
    <w:rsid w:val="00E83EC3"/>
    <w:rsid w:val="00E843BC"/>
    <w:rsid w:val="00E84437"/>
    <w:rsid w:val="00E844A5"/>
    <w:rsid w:val="00E845FC"/>
    <w:rsid w:val="00E846A9"/>
    <w:rsid w:val="00E8492B"/>
    <w:rsid w:val="00E84B64"/>
    <w:rsid w:val="00E8508D"/>
    <w:rsid w:val="00E856C7"/>
    <w:rsid w:val="00E856E9"/>
    <w:rsid w:val="00E859A4"/>
    <w:rsid w:val="00E85AC3"/>
    <w:rsid w:val="00E85AD1"/>
    <w:rsid w:val="00E85E35"/>
    <w:rsid w:val="00E862AF"/>
    <w:rsid w:val="00E8652A"/>
    <w:rsid w:val="00E86A26"/>
    <w:rsid w:val="00E86BE2"/>
    <w:rsid w:val="00E86C3D"/>
    <w:rsid w:val="00E8733C"/>
    <w:rsid w:val="00E87BE6"/>
    <w:rsid w:val="00E87C82"/>
    <w:rsid w:val="00E87FF9"/>
    <w:rsid w:val="00E902E9"/>
    <w:rsid w:val="00E902EC"/>
    <w:rsid w:val="00E9066B"/>
    <w:rsid w:val="00E90F1D"/>
    <w:rsid w:val="00E9126E"/>
    <w:rsid w:val="00E91370"/>
    <w:rsid w:val="00E916A2"/>
    <w:rsid w:val="00E9176B"/>
    <w:rsid w:val="00E91AB6"/>
    <w:rsid w:val="00E91BB5"/>
    <w:rsid w:val="00E920B3"/>
    <w:rsid w:val="00E921C5"/>
    <w:rsid w:val="00E9299A"/>
    <w:rsid w:val="00E92D1A"/>
    <w:rsid w:val="00E92E46"/>
    <w:rsid w:val="00E92F63"/>
    <w:rsid w:val="00E9310D"/>
    <w:rsid w:val="00E93153"/>
    <w:rsid w:val="00E931AC"/>
    <w:rsid w:val="00E93758"/>
    <w:rsid w:val="00E93DAA"/>
    <w:rsid w:val="00E940E7"/>
    <w:rsid w:val="00E948F3"/>
    <w:rsid w:val="00E949F0"/>
    <w:rsid w:val="00E95174"/>
    <w:rsid w:val="00E952E6"/>
    <w:rsid w:val="00E95495"/>
    <w:rsid w:val="00E954E0"/>
    <w:rsid w:val="00E955C7"/>
    <w:rsid w:val="00E957CD"/>
    <w:rsid w:val="00E95945"/>
    <w:rsid w:val="00E95983"/>
    <w:rsid w:val="00E95C45"/>
    <w:rsid w:val="00E95D1B"/>
    <w:rsid w:val="00E95D9A"/>
    <w:rsid w:val="00E9616A"/>
    <w:rsid w:val="00E96544"/>
    <w:rsid w:val="00E966EF"/>
    <w:rsid w:val="00E96A9F"/>
    <w:rsid w:val="00E96AC7"/>
    <w:rsid w:val="00E96E33"/>
    <w:rsid w:val="00E97070"/>
    <w:rsid w:val="00E972F3"/>
    <w:rsid w:val="00E9743D"/>
    <w:rsid w:val="00E97447"/>
    <w:rsid w:val="00E974BF"/>
    <w:rsid w:val="00E97847"/>
    <w:rsid w:val="00EA0439"/>
    <w:rsid w:val="00EA0530"/>
    <w:rsid w:val="00EA0FA4"/>
    <w:rsid w:val="00EA1091"/>
    <w:rsid w:val="00EA11E8"/>
    <w:rsid w:val="00EA1B79"/>
    <w:rsid w:val="00EA1E63"/>
    <w:rsid w:val="00EA1EF3"/>
    <w:rsid w:val="00EA206A"/>
    <w:rsid w:val="00EA2142"/>
    <w:rsid w:val="00EA2396"/>
    <w:rsid w:val="00EA23FB"/>
    <w:rsid w:val="00EA24BF"/>
    <w:rsid w:val="00EA2553"/>
    <w:rsid w:val="00EA2648"/>
    <w:rsid w:val="00EA26BB"/>
    <w:rsid w:val="00EA2CB7"/>
    <w:rsid w:val="00EA345D"/>
    <w:rsid w:val="00EA353B"/>
    <w:rsid w:val="00EA3541"/>
    <w:rsid w:val="00EA35FC"/>
    <w:rsid w:val="00EA372E"/>
    <w:rsid w:val="00EA398D"/>
    <w:rsid w:val="00EA3AFA"/>
    <w:rsid w:val="00EA4103"/>
    <w:rsid w:val="00EA41B5"/>
    <w:rsid w:val="00EA45D5"/>
    <w:rsid w:val="00EA46C8"/>
    <w:rsid w:val="00EA49B1"/>
    <w:rsid w:val="00EA4EE7"/>
    <w:rsid w:val="00EA5107"/>
    <w:rsid w:val="00EA5BFE"/>
    <w:rsid w:val="00EA5F43"/>
    <w:rsid w:val="00EA625D"/>
    <w:rsid w:val="00EA649B"/>
    <w:rsid w:val="00EA6675"/>
    <w:rsid w:val="00EA69A2"/>
    <w:rsid w:val="00EA6A1C"/>
    <w:rsid w:val="00EA6DFC"/>
    <w:rsid w:val="00EA6FE5"/>
    <w:rsid w:val="00EA7117"/>
    <w:rsid w:val="00EA7203"/>
    <w:rsid w:val="00EA72DE"/>
    <w:rsid w:val="00EB03A4"/>
    <w:rsid w:val="00EB05AB"/>
    <w:rsid w:val="00EB0744"/>
    <w:rsid w:val="00EB07E1"/>
    <w:rsid w:val="00EB0AE5"/>
    <w:rsid w:val="00EB0DBA"/>
    <w:rsid w:val="00EB0F82"/>
    <w:rsid w:val="00EB11B9"/>
    <w:rsid w:val="00EB145C"/>
    <w:rsid w:val="00EB156B"/>
    <w:rsid w:val="00EB1B83"/>
    <w:rsid w:val="00EB1CB3"/>
    <w:rsid w:val="00EB1D94"/>
    <w:rsid w:val="00EB1FCF"/>
    <w:rsid w:val="00EB2014"/>
    <w:rsid w:val="00EB2175"/>
    <w:rsid w:val="00EB2234"/>
    <w:rsid w:val="00EB2661"/>
    <w:rsid w:val="00EB2D70"/>
    <w:rsid w:val="00EB3798"/>
    <w:rsid w:val="00EB3C18"/>
    <w:rsid w:val="00EB3E3F"/>
    <w:rsid w:val="00EB3E44"/>
    <w:rsid w:val="00EB3F28"/>
    <w:rsid w:val="00EB3F6D"/>
    <w:rsid w:val="00EB4B60"/>
    <w:rsid w:val="00EB4BB0"/>
    <w:rsid w:val="00EB501F"/>
    <w:rsid w:val="00EB573E"/>
    <w:rsid w:val="00EB5E13"/>
    <w:rsid w:val="00EB6206"/>
    <w:rsid w:val="00EB6723"/>
    <w:rsid w:val="00EB6E19"/>
    <w:rsid w:val="00EB700F"/>
    <w:rsid w:val="00EB72BB"/>
    <w:rsid w:val="00EB783C"/>
    <w:rsid w:val="00EB786C"/>
    <w:rsid w:val="00EB7917"/>
    <w:rsid w:val="00EB7B80"/>
    <w:rsid w:val="00EB7C4E"/>
    <w:rsid w:val="00EB7E42"/>
    <w:rsid w:val="00EC01C3"/>
    <w:rsid w:val="00EC01C9"/>
    <w:rsid w:val="00EC07CA"/>
    <w:rsid w:val="00EC1283"/>
    <w:rsid w:val="00EC16F8"/>
    <w:rsid w:val="00EC194F"/>
    <w:rsid w:val="00EC1A71"/>
    <w:rsid w:val="00EC1AB1"/>
    <w:rsid w:val="00EC1F52"/>
    <w:rsid w:val="00EC20EE"/>
    <w:rsid w:val="00EC2301"/>
    <w:rsid w:val="00EC23EA"/>
    <w:rsid w:val="00EC24A0"/>
    <w:rsid w:val="00EC2942"/>
    <w:rsid w:val="00EC296D"/>
    <w:rsid w:val="00EC2AB5"/>
    <w:rsid w:val="00EC2B21"/>
    <w:rsid w:val="00EC3045"/>
    <w:rsid w:val="00EC34C8"/>
    <w:rsid w:val="00EC3741"/>
    <w:rsid w:val="00EC3780"/>
    <w:rsid w:val="00EC3A60"/>
    <w:rsid w:val="00EC433C"/>
    <w:rsid w:val="00EC46B5"/>
    <w:rsid w:val="00EC47B6"/>
    <w:rsid w:val="00EC4B64"/>
    <w:rsid w:val="00EC4BD0"/>
    <w:rsid w:val="00EC4FE2"/>
    <w:rsid w:val="00EC545D"/>
    <w:rsid w:val="00EC5600"/>
    <w:rsid w:val="00EC608B"/>
    <w:rsid w:val="00EC6115"/>
    <w:rsid w:val="00EC6630"/>
    <w:rsid w:val="00EC6D10"/>
    <w:rsid w:val="00EC6D85"/>
    <w:rsid w:val="00EC6F51"/>
    <w:rsid w:val="00EC7932"/>
    <w:rsid w:val="00EC7AD3"/>
    <w:rsid w:val="00EC7B78"/>
    <w:rsid w:val="00ED0021"/>
    <w:rsid w:val="00ED078B"/>
    <w:rsid w:val="00ED0BA9"/>
    <w:rsid w:val="00ED0CBC"/>
    <w:rsid w:val="00ED0CFC"/>
    <w:rsid w:val="00ED11D2"/>
    <w:rsid w:val="00ED1439"/>
    <w:rsid w:val="00ED15EC"/>
    <w:rsid w:val="00ED189E"/>
    <w:rsid w:val="00ED19A5"/>
    <w:rsid w:val="00ED1AD3"/>
    <w:rsid w:val="00ED1DBA"/>
    <w:rsid w:val="00ED208B"/>
    <w:rsid w:val="00ED20B3"/>
    <w:rsid w:val="00ED2975"/>
    <w:rsid w:val="00ED2B4E"/>
    <w:rsid w:val="00ED2BAC"/>
    <w:rsid w:val="00ED2C00"/>
    <w:rsid w:val="00ED2FA9"/>
    <w:rsid w:val="00ED3176"/>
    <w:rsid w:val="00ED3255"/>
    <w:rsid w:val="00ED34E6"/>
    <w:rsid w:val="00ED3557"/>
    <w:rsid w:val="00ED37E9"/>
    <w:rsid w:val="00ED37F8"/>
    <w:rsid w:val="00ED3F76"/>
    <w:rsid w:val="00ED40AD"/>
    <w:rsid w:val="00ED4314"/>
    <w:rsid w:val="00ED4499"/>
    <w:rsid w:val="00ED44CE"/>
    <w:rsid w:val="00ED4614"/>
    <w:rsid w:val="00ED466C"/>
    <w:rsid w:val="00ED47E4"/>
    <w:rsid w:val="00ED47EC"/>
    <w:rsid w:val="00ED4BBE"/>
    <w:rsid w:val="00ED4D0D"/>
    <w:rsid w:val="00ED4E27"/>
    <w:rsid w:val="00ED4E80"/>
    <w:rsid w:val="00ED4ECB"/>
    <w:rsid w:val="00ED4F38"/>
    <w:rsid w:val="00ED5089"/>
    <w:rsid w:val="00ED50C5"/>
    <w:rsid w:val="00ED52F8"/>
    <w:rsid w:val="00ED5DF6"/>
    <w:rsid w:val="00ED6061"/>
    <w:rsid w:val="00ED67A4"/>
    <w:rsid w:val="00ED6BF7"/>
    <w:rsid w:val="00ED6C5F"/>
    <w:rsid w:val="00ED6F5B"/>
    <w:rsid w:val="00ED70C7"/>
    <w:rsid w:val="00ED7335"/>
    <w:rsid w:val="00ED7364"/>
    <w:rsid w:val="00ED738B"/>
    <w:rsid w:val="00ED73F0"/>
    <w:rsid w:val="00ED7846"/>
    <w:rsid w:val="00EE058F"/>
    <w:rsid w:val="00EE05A6"/>
    <w:rsid w:val="00EE0E78"/>
    <w:rsid w:val="00EE0FE3"/>
    <w:rsid w:val="00EE1581"/>
    <w:rsid w:val="00EE1722"/>
    <w:rsid w:val="00EE1BC3"/>
    <w:rsid w:val="00EE1E0A"/>
    <w:rsid w:val="00EE25DF"/>
    <w:rsid w:val="00EE2742"/>
    <w:rsid w:val="00EE2808"/>
    <w:rsid w:val="00EE29DA"/>
    <w:rsid w:val="00EE32DB"/>
    <w:rsid w:val="00EE34CF"/>
    <w:rsid w:val="00EE3527"/>
    <w:rsid w:val="00EE35DC"/>
    <w:rsid w:val="00EE3730"/>
    <w:rsid w:val="00EE373A"/>
    <w:rsid w:val="00EE3975"/>
    <w:rsid w:val="00EE3E5E"/>
    <w:rsid w:val="00EE43F7"/>
    <w:rsid w:val="00EE44EA"/>
    <w:rsid w:val="00EE4A55"/>
    <w:rsid w:val="00EE507E"/>
    <w:rsid w:val="00EE50DA"/>
    <w:rsid w:val="00EE5359"/>
    <w:rsid w:val="00EE5442"/>
    <w:rsid w:val="00EE548E"/>
    <w:rsid w:val="00EE54CF"/>
    <w:rsid w:val="00EE59BD"/>
    <w:rsid w:val="00EE5C1F"/>
    <w:rsid w:val="00EE5E03"/>
    <w:rsid w:val="00EE5EEF"/>
    <w:rsid w:val="00EE6147"/>
    <w:rsid w:val="00EE6438"/>
    <w:rsid w:val="00EE65D9"/>
    <w:rsid w:val="00EE6A65"/>
    <w:rsid w:val="00EE7031"/>
    <w:rsid w:val="00EE7716"/>
    <w:rsid w:val="00EE7779"/>
    <w:rsid w:val="00EE7A3D"/>
    <w:rsid w:val="00EE7A49"/>
    <w:rsid w:val="00EF0337"/>
    <w:rsid w:val="00EF084F"/>
    <w:rsid w:val="00EF0B17"/>
    <w:rsid w:val="00EF0C19"/>
    <w:rsid w:val="00EF0C2D"/>
    <w:rsid w:val="00EF0FD0"/>
    <w:rsid w:val="00EF1063"/>
    <w:rsid w:val="00EF1632"/>
    <w:rsid w:val="00EF16FB"/>
    <w:rsid w:val="00EF179D"/>
    <w:rsid w:val="00EF187B"/>
    <w:rsid w:val="00EF1B26"/>
    <w:rsid w:val="00EF21A7"/>
    <w:rsid w:val="00EF21F2"/>
    <w:rsid w:val="00EF2386"/>
    <w:rsid w:val="00EF26F7"/>
    <w:rsid w:val="00EF270D"/>
    <w:rsid w:val="00EF2B64"/>
    <w:rsid w:val="00EF2D9E"/>
    <w:rsid w:val="00EF31FB"/>
    <w:rsid w:val="00EF3660"/>
    <w:rsid w:val="00EF3C71"/>
    <w:rsid w:val="00EF3DCF"/>
    <w:rsid w:val="00EF40E0"/>
    <w:rsid w:val="00EF41CD"/>
    <w:rsid w:val="00EF4415"/>
    <w:rsid w:val="00EF4B52"/>
    <w:rsid w:val="00EF4B80"/>
    <w:rsid w:val="00EF4D73"/>
    <w:rsid w:val="00EF4EFC"/>
    <w:rsid w:val="00EF5044"/>
    <w:rsid w:val="00EF50C9"/>
    <w:rsid w:val="00EF53E5"/>
    <w:rsid w:val="00EF5473"/>
    <w:rsid w:val="00EF54D0"/>
    <w:rsid w:val="00EF57D0"/>
    <w:rsid w:val="00EF5802"/>
    <w:rsid w:val="00EF5930"/>
    <w:rsid w:val="00EF611E"/>
    <w:rsid w:val="00EF6296"/>
    <w:rsid w:val="00EF65B2"/>
    <w:rsid w:val="00EF65EF"/>
    <w:rsid w:val="00EF69AE"/>
    <w:rsid w:val="00EF69CC"/>
    <w:rsid w:val="00EF69D6"/>
    <w:rsid w:val="00EF69EE"/>
    <w:rsid w:val="00EF70B0"/>
    <w:rsid w:val="00EF7138"/>
    <w:rsid w:val="00EF7423"/>
    <w:rsid w:val="00EF749E"/>
    <w:rsid w:val="00EF7923"/>
    <w:rsid w:val="00EF7AEC"/>
    <w:rsid w:val="00EF7F64"/>
    <w:rsid w:val="00F0051F"/>
    <w:rsid w:val="00F00B63"/>
    <w:rsid w:val="00F00CE5"/>
    <w:rsid w:val="00F00F30"/>
    <w:rsid w:val="00F01148"/>
    <w:rsid w:val="00F01365"/>
    <w:rsid w:val="00F01A44"/>
    <w:rsid w:val="00F01FAB"/>
    <w:rsid w:val="00F0206A"/>
    <w:rsid w:val="00F02412"/>
    <w:rsid w:val="00F0244B"/>
    <w:rsid w:val="00F0253A"/>
    <w:rsid w:val="00F02559"/>
    <w:rsid w:val="00F02614"/>
    <w:rsid w:val="00F02D66"/>
    <w:rsid w:val="00F02E5B"/>
    <w:rsid w:val="00F0300A"/>
    <w:rsid w:val="00F031FD"/>
    <w:rsid w:val="00F033C0"/>
    <w:rsid w:val="00F03416"/>
    <w:rsid w:val="00F03687"/>
    <w:rsid w:val="00F03B31"/>
    <w:rsid w:val="00F03CBE"/>
    <w:rsid w:val="00F0403D"/>
    <w:rsid w:val="00F04398"/>
    <w:rsid w:val="00F04616"/>
    <w:rsid w:val="00F046B9"/>
    <w:rsid w:val="00F04A7B"/>
    <w:rsid w:val="00F04D1E"/>
    <w:rsid w:val="00F04D40"/>
    <w:rsid w:val="00F04DD3"/>
    <w:rsid w:val="00F04FB0"/>
    <w:rsid w:val="00F04FCD"/>
    <w:rsid w:val="00F05141"/>
    <w:rsid w:val="00F0529D"/>
    <w:rsid w:val="00F05B22"/>
    <w:rsid w:val="00F05BCB"/>
    <w:rsid w:val="00F0610F"/>
    <w:rsid w:val="00F0612E"/>
    <w:rsid w:val="00F0630D"/>
    <w:rsid w:val="00F06471"/>
    <w:rsid w:val="00F0673D"/>
    <w:rsid w:val="00F068DC"/>
    <w:rsid w:val="00F06C8A"/>
    <w:rsid w:val="00F06D34"/>
    <w:rsid w:val="00F06FDF"/>
    <w:rsid w:val="00F07B4C"/>
    <w:rsid w:val="00F07F93"/>
    <w:rsid w:val="00F113C5"/>
    <w:rsid w:val="00F1184F"/>
    <w:rsid w:val="00F11CA9"/>
    <w:rsid w:val="00F11CFB"/>
    <w:rsid w:val="00F11E15"/>
    <w:rsid w:val="00F124CA"/>
    <w:rsid w:val="00F12E23"/>
    <w:rsid w:val="00F12E27"/>
    <w:rsid w:val="00F13064"/>
    <w:rsid w:val="00F1369D"/>
    <w:rsid w:val="00F13750"/>
    <w:rsid w:val="00F13E57"/>
    <w:rsid w:val="00F13E90"/>
    <w:rsid w:val="00F140B3"/>
    <w:rsid w:val="00F1413D"/>
    <w:rsid w:val="00F14305"/>
    <w:rsid w:val="00F14441"/>
    <w:rsid w:val="00F14449"/>
    <w:rsid w:val="00F14749"/>
    <w:rsid w:val="00F1485B"/>
    <w:rsid w:val="00F1488B"/>
    <w:rsid w:val="00F148A3"/>
    <w:rsid w:val="00F14F9D"/>
    <w:rsid w:val="00F150D6"/>
    <w:rsid w:val="00F15456"/>
    <w:rsid w:val="00F154C8"/>
    <w:rsid w:val="00F1583C"/>
    <w:rsid w:val="00F159C7"/>
    <w:rsid w:val="00F1626B"/>
    <w:rsid w:val="00F16BA9"/>
    <w:rsid w:val="00F16CD1"/>
    <w:rsid w:val="00F17728"/>
    <w:rsid w:val="00F1773F"/>
    <w:rsid w:val="00F17BD7"/>
    <w:rsid w:val="00F17F13"/>
    <w:rsid w:val="00F20317"/>
    <w:rsid w:val="00F20A2D"/>
    <w:rsid w:val="00F20B36"/>
    <w:rsid w:val="00F20C2E"/>
    <w:rsid w:val="00F20D69"/>
    <w:rsid w:val="00F2116E"/>
    <w:rsid w:val="00F215E0"/>
    <w:rsid w:val="00F21931"/>
    <w:rsid w:val="00F21ADC"/>
    <w:rsid w:val="00F21B96"/>
    <w:rsid w:val="00F22299"/>
    <w:rsid w:val="00F22C6B"/>
    <w:rsid w:val="00F22D5E"/>
    <w:rsid w:val="00F23379"/>
    <w:rsid w:val="00F2362F"/>
    <w:rsid w:val="00F23E00"/>
    <w:rsid w:val="00F2431C"/>
    <w:rsid w:val="00F24495"/>
    <w:rsid w:val="00F246D1"/>
    <w:rsid w:val="00F247BC"/>
    <w:rsid w:val="00F24BA6"/>
    <w:rsid w:val="00F24D4E"/>
    <w:rsid w:val="00F252DA"/>
    <w:rsid w:val="00F255C9"/>
    <w:rsid w:val="00F25876"/>
    <w:rsid w:val="00F25BC7"/>
    <w:rsid w:val="00F25F87"/>
    <w:rsid w:val="00F2624B"/>
    <w:rsid w:val="00F266B5"/>
    <w:rsid w:val="00F2694B"/>
    <w:rsid w:val="00F26964"/>
    <w:rsid w:val="00F26C7A"/>
    <w:rsid w:val="00F26F80"/>
    <w:rsid w:val="00F270D3"/>
    <w:rsid w:val="00F272F0"/>
    <w:rsid w:val="00F27921"/>
    <w:rsid w:val="00F30636"/>
    <w:rsid w:val="00F307A8"/>
    <w:rsid w:val="00F307DB"/>
    <w:rsid w:val="00F30A5F"/>
    <w:rsid w:val="00F30F55"/>
    <w:rsid w:val="00F30F66"/>
    <w:rsid w:val="00F31709"/>
    <w:rsid w:val="00F31A84"/>
    <w:rsid w:val="00F31AF5"/>
    <w:rsid w:val="00F32CAD"/>
    <w:rsid w:val="00F33152"/>
    <w:rsid w:val="00F3326A"/>
    <w:rsid w:val="00F333D9"/>
    <w:rsid w:val="00F334EE"/>
    <w:rsid w:val="00F337D2"/>
    <w:rsid w:val="00F33BFE"/>
    <w:rsid w:val="00F33D96"/>
    <w:rsid w:val="00F3418B"/>
    <w:rsid w:val="00F34BBC"/>
    <w:rsid w:val="00F34CCB"/>
    <w:rsid w:val="00F3516C"/>
    <w:rsid w:val="00F35A52"/>
    <w:rsid w:val="00F35AFE"/>
    <w:rsid w:val="00F35DBA"/>
    <w:rsid w:val="00F35DDA"/>
    <w:rsid w:val="00F35E48"/>
    <w:rsid w:val="00F35EE5"/>
    <w:rsid w:val="00F35F18"/>
    <w:rsid w:val="00F35FA6"/>
    <w:rsid w:val="00F3651F"/>
    <w:rsid w:val="00F36926"/>
    <w:rsid w:val="00F36BEA"/>
    <w:rsid w:val="00F36CD0"/>
    <w:rsid w:val="00F36DF3"/>
    <w:rsid w:val="00F36EAF"/>
    <w:rsid w:val="00F3722E"/>
    <w:rsid w:val="00F377A4"/>
    <w:rsid w:val="00F37E93"/>
    <w:rsid w:val="00F40927"/>
    <w:rsid w:val="00F40AE0"/>
    <w:rsid w:val="00F40EA8"/>
    <w:rsid w:val="00F41194"/>
    <w:rsid w:val="00F41281"/>
    <w:rsid w:val="00F412BA"/>
    <w:rsid w:val="00F4147D"/>
    <w:rsid w:val="00F41490"/>
    <w:rsid w:val="00F41640"/>
    <w:rsid w:val="00F419AD"/>
    <w:rsid w:val="00F41FE3"/>
    <w:rsid w:val="00F42124"/>
    <w:rsid w:val="00F421F4"/>
    <w:rsid w:val="00F42AB3"/>
    <w:rsid w:val="00F431A8"/>
    <w:rsid w:val="00F4342A"/>
    <w:rsid w:val="00F435C3"/>
    <w:rsid w:val="00F4393E"/>
    <w:rsid w:val="00F43B4A"/>
    <w:rsid w:val="00F43B5D"/>
    <w:rsid w:val="00F43DF4"/>
    <w:rsid w:val="00F43E65"/>
    <w:rsid w:val="00F43EC7"/>
    <w:rsid w:val="00F43F49"/>
    <w:rsid w:val="00F4471C"/>
    <w:rsid w:val="00F449A3"/>
    <w:rsid w:val="00F44B1B"/>
    <w:rsid w:val="00F44B33"/>
    <w:rsid w:val="00F44B49"/>
    <w:rsid w:val="00F44EF4"/>
    <w:rsid w:val="00F453E1"/>
    <w:rsid w:val="00F4571E"/>
    <w:rsid w:val="00F458C3"/>
    <w:rsid w:val="00F45A79"/>
    <w:rsid w:val="00F463A3"/>
    <w:rsid w:val="00F464EB"/>
    <w:rsid w:val="00F466D3"/>
    <w:rsid w:val="00F468E9"/>
    <w:rsid w:val="00F46B49"/>
    <w:rsid w:val="00F46F01"/>
    <w:rsid w:val="00F472D8"/>
    <w:rsid w:val="00F476B8"/>
    <w:rsid w:val="00F478C8"/>
    <w:rsid w:val="00F47A78"/>
    <w:rsid w:val="00F47AAB"/>
    <w:rsid w:val="00F47B08"/>
    <w:rsid w:val="00F47DDF"/>
    <w:rsid w:val="00F47E07"/>
    <w:rsid w:val="00F47ED0"/>
    <w:rsid w:val="00F47FAD"/>
    <w:rsid w:val="00F500E5"/>
    <w:rsid w:val="00F5050C"/>
    <w:rsid w:val="00F50701"/>
    <w:rsid w:val="00F509F5"/>
    <w:rsid w:val="00F50CF6"/>
    <w:rsid w:val="00F50D6B"/>
    <w:rsid w:val="00F51541"/>
    <w:rsid w:val="00F51BB4"/>
    <w:rsid w:val="00F51CD8"/>
    <w:rsid w:val="00F52146"/>
    <w:rsid w:val="00F5258A"/>
    <w:rsid w:val="00F52860"/>
    <w:rsid w:val="00F52DF4"/>
    <w:rsid w:val="00F52EF6"/>
    <w:rsid w:val="00F52FC3"/>
    <w:rsid w:val="00F53245"/>
    <w:rsid w:val="00F535BD"/>
    <w:rsid w:val="00F536C0"/>
    <w:rsid w:val="00F5393F"/>
    <w:rsid w:val="00F539AD"/>
    <w:rsid w:val="00F539E7"/>
    <w:rsid w:val="00F543B3"/>
    <w:rsid w:val="00F547DF"/>
    <w:rsid w:val="00F54CD9"/>
    <w:rsid w:val="00F54D7A"/>
    <w:rsid w:val="00F54DE5"/>
    <w:rsid w:val="00F54F33"/>
    <w:rsid w:val="00F551CD"/>
    <w:rsid w:val="00F5523C"/>
    <w:rsid w:val="00F55348"/>
    <w:rsid w:val="00F55384"/>
    <w:rsid w:val="00F556EF"/>
    <w:rsid w:val="00F5593A"/>
    <w:rsid w:val="00F55952"/>
    <w:rsid w:val="00F55C79"/>
    <w:rsid w:val="00F56055"/>
    <w:rsid w:val="00F56285"/>
    <w:rsid w:val="00F565F8"/>
    <w:rsid w:val="00F5683E"/>
    <w:rsid w:val="00F56A03"/>
    <w:rsid w:val="00F57381"/>
    <w:rsid w:val="00F577A0"/>
    <w:rsid w:val="00F577F4"/>
    <w:rsid w:val="00F57868"/>
    <w:rsid w:val="00F6026B"/>
    <w:rsid w:val="00F6042B"/>
    <w:rsid w:val="00F60879"/>
    <w:rsid w:val="00F60E7E"/>
    <w:rsid w:val="00F61259"/>
    <w:rsid w:val="00F6143B"/>
    <w:rsid w:val="00F614FD"/>
    <w:rsid w:val="00F6158B"/>
    <w:rsid w:val="00F615FA"/>
    <w:rsid w:val="00F6188E"/>
    <w:rsid w:val="00F61A3E"/>
    <w:rsid w:val="00F61B5B"/>
    <w:rsid w:val="00F61C40"/>
    <w:rsid w:val="00F61D13"/>
    <w:rsid w:val="00F6264A"/>
    <w:rsid w:val="00F62B17"/>
    <w:rsid w:val="00F634B4"/>
    <w:rsid w:val="00F63500"/>
    <w:rsid w:val="00F63AE1"/>
    <w:rsid w:val="00F63E52"/>
    <w:rsid w:val="00F63F59"/>
    <w:rsid w:val="00F64255"/>
    <w:rsid w:val="00F6447B"/>
    <w:rsid w:val="00F644A9"/>
    <w:rsid w:val="00F64523"/>
    <w:rsid w:val="00F64975"/>
    <w:rsid w:val="00F64AA2"/>
    <w:rsid w:val="00F64BF1"/>
    <w:rsid w:val="00F652EE"/>
    <w:rsid w:val="00F656BE"/>
    <w:rsid w:val="00F65BA1"/>
    <w:rsid w:val="00F65F70"/>
    <w:rsid w:val="00F66B8F"/>
    <w:rsid w:val="00F66C4E"/>
    <w:rsid w:val="00F66D69"/>
    <w:rsid w:val="00F66E4A"/>
    <w:rsid w:val="00F674BB"/>
    <w:rsid w:val="00F675ED"/>
    <w:rsid w:val="00F676C6"/>
    <w:rsid w:val="00F67748"/>
    <w:rsid w:val="00F67809"/>
    <w:rsid w:val="00F678D7"/>
    <w:rsid w:val="00F6795F"/>
    <w:rsid w:val="00F67D15"/>
    <w:rsid w:val="00F67E75"/>
    <w:rsid w:val="00F67F96"/>
    <w:rsid w:val="00F70099"/>
    <w:rsid w:val="00F70116"/>
    <w:rsid w:val="00F702C4"/>
    <w:rsid w:val="00F70707"/>
    <w:rsid w:val="00F707B5"/>
    <w:rsid w:val="00F708BD"/>
    <w:rsid w:val="00F70A08"/>
    <w:rsid w:val="00F70E43"/>
    <w:rsid w:val="00F70ED2"/>
    <w:rsid w:val="00F70F43"/>
    <w:rsid w:val="00F715EF"/>
    <w:rsid w:val="00F715F8"/>
    <w:rsid w:val="00F71856"/>
    <w:rsid w:val="00F718B1"/>
    <w:rsid w:val="00F719D5"/>
    <w:rsid w:val="00F71AF5"/>
    <w:rsid w:val="00F71DC5"/>
    <w:rsid w:val="00F720B1"/>
    <w:rsid w:val="00F72170"/>
    <w:rsid w:val="00F72206"/>
    <w:rsid w:val="00F7262B"/>
    <w:rsid w:val="00F7287C"/>
    <w:rsid w:val="00F72AA9"/>
    <w:rsid w:val="00F72B50"/>
    <w:rsid w:val="00F72C9A"/>
    <w:rsid w:val="00F7314C"/>
    <w:rsid w:val="00F734F9"/>
    <w:rsid w:val="00F735D9"/>
    <w:rsid w:val="00F73CD4"/>
    <w:rsid w:val="00F74483"/>
    <w:rsid w:val="00F745AE"/>
    <w:rsid w:val="00F74ADC"/>
    <w:rsid w:val="00F74CCE"/>
    <w:rsid w:val="00F758BE"/>
    <w:rsid w:val="00F75C18"/>
    <w:rsid w:val="00F75DC0"/>
    <w:rsid w:val="00F76325"/>
    <w:rsid w:val="00F7640F"/>
    <w:rsid w:val="00F7709F"/>
    <w:rsid w:val="00F770C9"/>
    <w:rsid w:val="00F7734D"/>
    <w:rsid w:val="00F7756A"/>
    <w:rsid w:val="00F7795C"/>
    <w:rsid w:val="00F77DAB"/>
    <w:rsid w:val="00F77E5C"/>
    <w:rsid w:val="00F8034F"/>
    <w:rsid w:val="00F80652"/>
    <w:rsid w:val="00F80B7E"/>
    <w:rsid w:val="00F8131B"/>
    <w:rsid w:val="00F81384"/>
    <w:rsid w:val="00F81C72"/>
    <w:rsid w:val="00F81D83"/>
    <w:rsid w:val="00F81DC2"/>
    <w:rsid w:val="00F82018"/>
    <w:rsid w:val="00F82458"/>
    <w:rsid w:val="00F827A7"/>
    <w:rsid w:val="00F82EFD"/>
    <w:rsid w:val="00F83021"/>
    <w:rsid w:val="00F838FD"/>
    <w:rsid w:val="00F8399E"/>
    <w:rsid w:val="00F840F4"/>
    <w:rsid w:val="00F84383"/>
    <w:rsid w:val="00F844F3"/>
    <w:rsid w:val="00F84853"/>
    <w:rsid w:val="00F848BB"/>
    <w:rsid w:val="00F84FA5"/>
    <w:rsid w:val="00F84FB8"/>
    <w:rsid w:val="00F850F5"/>
    <w:rsid w:val="00F850F7"/>
    <w:rsid w:val="00F85657"/>
    <w:rsid w:val="00F85737"/>
    <w:rsid w:val="00F85AFA"/>
    <w:rsid w:val="00F85EAB"/>
    <w:rsid w:val="00F86284"/>
    <w:rsid w:val="00F86621"/>
    <w:rsid w:val="00F8665D"/>
    <w:rsid w:val="00F866CA"/>
    <w:rsid w:val="00F8672F"/>
    <w:rsid w:val="00F86AB4"/>
    <w:rsid w:val="00F86C9D"/>
    <w:rsid w:val="00F872F8"/>
    <w:rsid w:val="00F8736C"/>
    <w:rsid w:val="00F8737E"/>
    <w:rsid w:val="00F874D2"/>
    <w:rsid w:val="00F87663"/>
    <w:rsid w:val="00F877E7"/>
    <w:rsid w:val="00F87890"/>
    <w:rsid w:val="00F87F5B"/>
    <w:rsid w:val="00F90575"/>
    <w:rsid w:val="00F90605"/>
    <w:rsid w:val="00F91E20"/>
    <w:rsid w:val="00F91EEC"/>
    <w:rsid w:val="00F9203F"/>
    <w:rsid w:val="00F922A5"/>
    <w:rsid w:val="00F933BB"/>
    <w:rsid w:val="00F93573"/>
    <w:rsid w:val="00F938F5"/>
    <w:rsid w:val="00F93C9F"/>
    <w:rsid w:val="00F93D6A"/>
    <w:rsid w:val="00F94135"/>
    <w:rsid w:val="00F947A9"/>
    <w:rsid w:val="00F94918"/>
    <w:rsid w:val="00F949CB"/>
    <w:rsid w:val="00F94B79"/>
    <w:rsid w:val="00F94C69"/>
    <w:rsid w:val="00F94DB7"/>
    <w:rsid w:val="00F94FE8"/>
    <w:rsid w:val="00F954D2"/>
    <w:rsid w:val="00F95613"/>
    <w:rsid w:val="00F95F70"/>
    <w:rsid w:val="00F95F81"/>
    <w:rsid w:val="00F95FFF"/>
    <w:rsid w:val="00F96026"/>
    <w:rsid w:val="00F960FC"/>
    <w:rsid w:val="00F96731"/>
    <w:rsid w:val="00F96E7C"/>
    <w:rsid w:val="00F971B1"/>
    <w:rsid w:val="00F974F9"/>
    <w:rsid w:val="00F97A4D"/>
    <w:rsid w:val="00F97DF9"/>
    <w:rsid w:val="00FA005B"/>
    <w:rsid w:val="00FA0157"/>
    <w:rsid w:val="00FA0698"/>
    <w:rsid w:val="00FA08EC"/>
    <w:rsid w:val="00FA09C5"/>
    <w:rsid w:val="00FA0B35"/>
    <w:rsid w:val="00FA0B60"/>
    <w:rsid w:val="00FA0D69"/>
    <w:rsid w:val="00FA0FBC"/>
    <w:rsid w:val="00FA0FEA"/>
    <w:rsid w:val="00FA109A"/>
    <w:rsid w:val="00FA1197"/>
    <w:rsid w:val="00FA12ED"/>
    <w:rsid w:val="00FA14AD"/>
    <w:rsid w:val="00FA1597"/>
    <w:rsid w:val="00FA16A7"/>
    <w:rsid w:val="00FA22BA"/>
    <w:rsid w:val="00FA268A"/>
    <w:rsid w:val="00FA26D0"/>
    <w:rsid w:val="00FA2878"/>
    <w:rsid w:val="00FA2CB4"/>
    <w:rsid w:val="00FA33A2"/>
    <w:rsid w:val="00FA383C"/>
    <w:rsid w:val="00FA3C08"/>
    <w:rsid w:val="00FA3F61"/>
    <w:rsid w:val="00FA424B"/>
    <w:rsid w:val="00FA4958"/>
    <w:rsid w:val="00FA4CDC"/>
    <w:rsid w:val="00FA5026"/>
    <w:rsid w:val="00FA5155"/>
    <w:rsid w:val="00FA5168"/>
    <w:rsid w:val="00FA5439"/>
    <w:rsid w:val="00FA5AE8"/>
    <w:rsid w:val="00FA5E22"/>
    <w:rsid w:val="00FA6208"/>
    <w:rsid w:val="00FA624A"/>
    <w:rsid w:val="00FA638A"/>
    <w:rsid w:val="00FA653F"/>
    <w:rsid w:val="00FA6929"/>
    <w:rsid w:val="00FA6933"/>
    <w:rsid w:val="00FA6BD7"/>
    <w:rsid w:val="00FA6C5E"/>
    <w:rsid w:val="00FA6F7E"/>
    <w:rsid w:val="00FA7457"/>
    <w:rsid w:val="00FA7518"/>
    <w:rsid w:val="00FA75AB"/>
    <w:rsid w:val="00FA7794"/>
    <w:rsid w:val="00FA7FE5"/>
    <w:rsid w:val="00FB0065"/>
    <w:rsid w:val="00FB0742"/>
    <w:rsid w:val="00FB07D4"/>
    <w:rsid w:val="00FB0970"/>
    <w:rsid w:val="00FB0AB9"/>
    <w:rsid w:val="00FB0D5C"/>
    <w:rsid w:val="00FB0F20"/>
    <w:rsid w:val="00FB1383"/>
    <w:rsid w:val="00FB1552"/>
    <w:rsid w:val="00FB1C0B"/>
    <w:rsid w:val="00FB27B3"/>
    <w:rsid w:val="00FB28A3"/>
    <w:rsid w:val="00FB2E03"/>
    <w:rsid w:val="00FB3709"/>
    <w:rsid w:val="00FB38F9"/>
    <w:rsid w:val="00FB3918"/>
    <w:rsid w:val="00FB3ABF"/>
    <w:rsid w:val="00FB3B48"/>
    <w:rsid w:val="00FB3C41"/>
    <w:rsid w:val="00FB3FCE"/>
    <w:rsid w:val="00FB445A"/>
    <w:rsid w:val="00FB44A7"/>
    <w:rsid w:val="00FB4669"/>
    <w:rsid w:val="00FB4A00"/>
    <w:rsid w:val="00FB4A40"/>
    <w:rsid w:val="00FB4BBE"/>
    <w:rsid w:val="00FB56BB"/>
    <w:rsid w:val="00FB5972"/>
    <w:rsid w:val="00FB5BAC"/>
    <w:rsid w:val="00FB5D26"/>
    <w:rsid w:val="00FB6626"/>
    <w:rsid w:val="00FB6791"/>
    <w:rsid w:val="00FB67B0"/>
    <w:rsid w:val="00FB68DA"/>
    <w:rsid w:val="00FB6A9F"/>
    <w:rsid w:val="00FB6ADA"/>
    <w:rsid w:val="00FB7444"/>
    <w:rsid w:val="00FB76E3"/>
    <w:rsid w:val="00FB7ABB"/>
    <w:rsid w:val="00FB7BD2"/>
    <w:rsid w:val="00FB7C5F"/>
    <w:rsid w:val="00FC01DC"/>
    <w:rsid w:val="00FC03BE"/>
    <w:rsid w:val="00FC048D"/>
    <w:rsid w:val="00FC051D"/>
    <w:rsid w:val="00FC070C"/>
    <w:rsid w:val="00FC0F1C"/>
    <w:rsid w:val="00FC16C4"/>
    <w:rsid w:val="00FC1868"/>
    <w:rsid w:val="00FC2205"/>
    <w:rsid w:val="00FC22C2"/>
    <w:rsid w:val="00FC245A"/>
    <w:rsid w:val="00FC26BD"/>
    <w:rsid w:val="00FC2A49"/>
    <w:rsid w:val="00FC2D82"/>
    <w:rsid w:val="00FC31C4"/>
    <w:rsid w:val="00FC356B"/>
    <w:rsid w:val="00FC36A2"/>
    <w:rsid w:val="00FC3DF6"/>
    <w:rsid w:val="00FC3EF7"/>
    <w:rsid w:val="00FC407B"/>
    <w:rsid w:val="00FC4343"/>
    <w:rsid w:val="00FC4776"/>
    <w:rsid w:val="00FC4985"/>
    <w:rsid w:val="00FC4F34"/>
    <w:rsid w:val="00FC590F"/>
    <w:rsid w:val="00FC5CE2"/>
    <w:rsid w:val="00FC5E76"/>
    <w:rsid w:val="00FC61A4"/>
    <w:rsid w:val="00FC64D4"/>
    <w:rsid w:val="00FC655A"/>
    <w:rsid w:val="00FC66DE"/>
    <w:rsid w:val="00FC6871"/>
    <w:rsid w:val="00FC6873"/>
    <w:rsid w:val="00FC68C7"/>
    <w:rsid w:val="00FC696B"/>
    <w:rsid w:val="00FC6BA2"/>
    <w:rsid w:val="00FC6C91"/>
    <w:rsid w:val="00FC74A2"/>
    <w:rsid w:val="00FC77EA"/>
    <w:rsid w:val="00FC7954"/>
    <w:rsid w:val="00FC7DEA"/>
    <w:rsid w:val="00FD02A5"/>
    <w:rsid w:val="00FD036A"/>
    <w:rsid w:val="00FD03B9"/>
    <w:rsid w:val="00FD0704"/>
    <w:rsid w:val="00FD07D2"/>
    <w:rsid w:val="00FD129E"/>
    <w:rsid w:val="00FD1777"/>
    <w:rsid w:val="00FD1EEF"/>
    <w:rsid w:val="00FD20EF"/>
    <w:rsid w:val="00FD2142"/>
    <w:rsid w:val="00FD2207"/>
    <w:rsid w:val="00FD223D"/>
    <w:rsid w:val="00FD23DD"/>
    <w:rsid w:val="00FD269C"/>
    <w:rsid w:val="00FD2B09"/>
    <w:rsid w:val="00FD2BE7"/>
    <w:rsid w:val="00FD2C64"/>
    <w:rsid w:val="00FD2DBB"/>
    <w:rsid w:val="00FD2DF2"/>
    <w:rsid w:val="00FD2F51"/>
    <w:rsid w:val="00FD3245"/>
    <w:rsid w:val="00FD37A8"/>
    <w:rsid w:val="00FD3A3F"/>
    <w:rsid w:val="00FD3AB7"/>
    <w:rsid w:val="00FD3B60"/>
    <w:rsid w:val="00FD3D53"/>
    <w:rsid w:val="00FD3F19"/>
    <w:rsid w:val="00FD411E"/>
    <w:rsid w:val="00FD42E5"/>
    <w:rsid w:val="00FD4D86"/>
    <w:rsid w:val="00FD4E62"/>
    <w:rsid w:val="00FD5780"/>
    <w:rsid w:val="00FD5A85"/>
    <w:rsid w:val="00FD5B59"/>
    <w:rsid w:val="00FD673A"/>
    <w:rsid w:val="00FD6836"/>
    <w:rsid w:val="00FD6839"/>
    <w:rsid w:val="00FD69CC"/>
    <w:rsid w:val="00FD6D5E"/>
    <w:rsid w:val="00FD7062"/>
    <w:rsid w:val="00FD76CB"/>
    <w:rsid w:val="00FD7B6B"/>
    <w:rsid w:val="00FD7C0E"/>
    <w:rsid w:val="00FD7F3A"/>
    <w:rsid w:val="00FE05C8"/>
    <w:rsid w:val="00FE0829"/>
    <w:rsid w:val="00FE0832"/>
    <w:rsid w:val="00FE0D84"/>
    <w:rsid w:val="00FE0DA4"/>
    <w:rsid w:val="00FE0DEF"/>
    <w:rsid w:val="00FE1086"/>
    <w:rsid w:val="00FE12B4"/>
    <w:rsid w:val="00FE14BC"/>
    <w:rsid w:val="00FE153C"/>
    <w:rsid w:val="00FE2166"/>
    <w:rsid w:val="00FE2275"/>
    <w:rsid w:val="00FE2EF9"/>
    <w:rsid w:val="00FE37C1"/>
    <w:rsid w:val="00FE37F9"/>
    <w:rsid w:val="00FE3BAA"/>
    <w:rsid w:val="00FE3CD0"/>
    <w:rsid w:val="00FE3D9D"/>
    <w:rsid w:val="00FE52A9"/>
    <w:rsid w:val="00FE597C"/>
    <w:rsid w:val="00FE5F55"/>
    <w:rsid w:val="00FE61EF"/>
    <w:rsid w:val="00FE6593"/>
    <w:rsid w:val="00FE6840"/>
    <w:rsid w:val="00FE6AB9"/>
    <w:rsid w:val="00FE6AEB"/>
    <w:rsid w:val="00FE6BB6"/>
    <w:rsid w:val="00FE6F9B"/>
    <w:rsid w:val="00FE7D09"/>
    <w:rsid w:val="00FE7D4A"/>
    <w:rsid w:val="00FE7D64"/>
    <w:rsid w:val="00FF0BA7"/>
    <w:rsid w:val="00FF0CB5"/>
    <w:rsid w:val="00FF119B"/>
    <w:rsid w:val="00FF1269"/>
    <w:rsid w:val="00FF15B2"/>
    <w:rsid w:val="00FF1784"/>
    <w:rsid w:val="00FF1B5E"/>
    <w:rsid w:val="00FF1DC5"/>
    <w:rsid w:val="00FF1E47"/>
    <w:rsid w:val="00FF2991"/>
    <w:rsid w:val="00FF2AEE"/>
    <w:rsid w:val="00FF2EF3"/>
    <w:rsid w:val="00FF3161"/>
    <w:rsid w:val="00FF3184"/>
    <w:rsid w:val="00FF396D"/>
    <w:rsid w:val="00FF3E16"/>
    <w:rsid w:val="00FF3EA1"/>
    <w:rsid w:val="00FF4529"/>
    <w:rsid w:val="00FF4686"/>
    <w:rsid w:val="00FF47E7"/>
    <w:rsid w:val="00FF4E32"/>
    <w:rsid w:val="00FF51E8"/>
    <w:rsid w:val="00FF51FA"/>
    <w:rsid w:val="00FF52DC"/>
    <w:rsid w:val="00FF5767"/>
    <w:rsid w:val="00FF6060"/>
    <w:rsid w:val="00FF6FD3"/>
    <w:rsid w:val="00FF716F"/>
    <w:rsid w:val="00FF71CC"/>
    <w:rsid w:val="00FF736A"/>
    <w:rsid w:val="00FF74BE"/>
    <w:rsid w:val="00FF774E"/>
    <w:rsid w:val="00FF7753"/>
    <w:rsid w:val="00FF7894"/>
    <w:rsid w:val="00FF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1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171AB"/>
    <w:pPr>
      <w:keepNext/>
      <w:tabs>
        <w:tab w:val="num" w:pos="432"/>
      </w:tabs>
      <w:ind w:right="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71AB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171A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171AB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171AB"/>
    <w:pPr>
      <w:keepNext/>
      <w:tabs>
        <w:tab w:val="num" w:pos="1008"/>
      </w:tabs>
      <w:ind w:left="1008" w:hanging="1008"/>
      <w:jc w:val="center"/>
      <w:outlineLvl w:val="4"/>
    </w:pPr>
    <w:rPr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1171AB"/>
    <w:pPr>
      <w:keepNext/>
      <w:tabs>
        <w:tab w:val="num" w:pos="1440"/>
      </w:tabs>
      <w:ind w:left="1440" w:hanging="1440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1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1171A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171A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1171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171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1171A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1171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171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"/>
    <w:basedOn w:val="a"/>
    <w:link w:val="a8"/>
    <w:semiHidden/>
    <w:unhideWhenUsed/>
    <w:rsid w:val="001171A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semiHidden/>
    <w:unhideWhenUsed/>
    <w:rsid w:val="001171AB"/>
    <w:rPr>
      <w:rFonts w:ascii="Arial" w:hAnsi="Arial" w:cs="Tahoma"/>
    </w:rPr>
  </w:style>
  <w:style w:type="paragraph" w:styleId="aa">
    <w:name w:val="Body Text Indent"/>
    <w:basedOn w:val="a"/>
    <w:link w:val="ab"/>
    <w:unhideWhenUsed/>
    <w:rsid w:val="001171AB"/>
    <w:pPr>
      <w:ind w:firstLine="560"/>
      <w:jc w:val="both"/>
    </w:pPr>
  </w:style>
  <w:style w:type="character" w:customStyle="1" w:styleId="ab">
    <w:name w:val="Основной текст с отступом Знак"/>
    <w:basedOn w:val="a0"/>
    <w:link w:val="aa"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semiHidden/>
    <w:unhideWhenUsed/>
    <w:rsid w:val="001171A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semiHidden/>
    <w:unhideWhenUsed/>
    <w:rsid w:val="001171AB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171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1171A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1171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semiHidden/>
    <w:unhideWhenUsed/>
    <w:rsid w:val="001171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1171A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alloon Text"/>
    <w:basedOn w:val="a"/>
    <w:link w:val="ad"/>
    <w:semiHidden/>
    <w:unhideWhenUsed/>
    <w:rsid w:val="001171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1171A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аголовок"/>
    <w:basedOn w:val="a"/>
    <w:next w:val="a7"/>
    <w:rsid w:val="001171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1">
    <w:name w:val="Название1"/>
    <w:basedOn w:val="a"/>
    <w:rsid w:val="001171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171AB"/>
    <w:pPr>
      <w:suppressLineNumbers/>
    </w:pPr>
    <w:rPr>
      <w:rFonts w:ascii="Arial" w:hAnsi="Arial" w:cs="Tahoma"/>
    </w:rPr>
  </w:style>
  <w:style w:type="paragraph" w:customStyle="1" w:styleId="af">
    <w:name w:val="Содержимое таблицы"/>
    <w:basedOn w:val="a"/>
    <w:rsid w:val="001171AB"/>
    <w:pPr>
      <w:suppressLineNumbers/>
    </w:pPr>
  </w:style>
  <w:style w:type="paragraph" w:customStyle="1" w:styleId="af0">
    <w:name w:val="Заголовок таблицы"/>
    <w:basedOn w:val="af"/>
    <w:rsid w:val="001171AB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1171AB"/>
  </w:style>
  <w:style w:type="paragraph" w:customStyle="1" w:styleId="ConsTitle">
    <w:name w:val="ConsTitle"/>
    <w:rsid w:val="001171A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rmal">
    <w:name w:val="ConsPlusNormal"/>
    <w:rsid w:val="001171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171A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1171A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1171A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1171AB"/>
    <w:pPr>
      <w:ind w:firstLine="72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1171AB"/>
    <w:pPr>
      <w:spacing w:line="228" w:lineRule="auto"/>
      <w:ind w:right="-99"/>
      <w:jc w:val="both"/>
    </w:pPr>
    <w:rPr>
      <w:rFonts w:ascii="Arial" w:hAnsi="Arial" w:cs="Arial"/>
      <w:sz w:val="16"/>
      <w:szCs w:val="28"/>
    </w:rPr>
  </w:style>
  <w:style w:type="paragraph" w:customStyle="1" w:styleId="310">
    <w:name w:val="Основной текст с отступом 31"/>
    <w:basedOn w:val="a"/>
    <w:rsid w:val="001171AB"/>
    <w:pPr>
      <w:ind w:firstLine="709"/>
      <w:jc w:val="both"/>
    </w:pPr>
    <w:rPr>
      <w:color w:val="000000"/>
      <w:sz w:val="22"/>
    </w:rPr>
  </w:style>
  <w:style w:type="paragraph" w:customStyle="1" w:styleId="311">
    <w:name w:val="Основной текст 31"/>
    <w:basedOn w:val="a"/>
    <w:rsid w:val="001171AB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1171A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3">
    <w:name w:val="Текст1"/>
    <w:basedOn w:val="a"/>
    <w:rsid w:val="001171AB"/>
    <w:pPr>
      <w:suppressAutoHyphens w:val="0"/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eastAsia="ru-RU"/>
    </w:rPr>
  </w:style>
  <w:style w:type="character" w:customStyle="1" w:styleId="WW8Num6z0">
    <w:name w:val="WW8Num6z0"/>
    <w:rsid w:val="001171AB"/>
    <w:rPr>
      <w:rFonts w:ascii="Symbol" w:hAnsi="Symbol" w:hint="default"/>
    </w:rPr>
  </w:style>
  <w:style w:type="character" w:customStyle="1" w:styleId="WW8Num7z0">
    <w:name w:val="WW8Num7z0"/>
    <w:rsid w:val="001171AB"/>
    <w:rPr>
      <w:rFonts w:ascii="Symbol" w:hAnsi="Symbol" w:hint="default"/>
    </w:rPr>
  </w:style>
  <w:style w:type="character" w:customStyle="1" w:styleId="WW8Num8z0">
    <w:name w:val="WW8Num8z0"/>
    <w:rsid w:val="001171AB"/>
    <w:rPr>
      <w:b/>
      <w:bCs w:val="0"/>
    </w:rPr>
  </w:style>
  <w:style w:type="character" w:customStyle="1" w:styleId="WW8Num9z0">
    <w:name w:val="WW8Num9z0"/>
    <w:rsid w:val="001171AB"/>
    <w:rPr>
      <w:rFonts w:ascii="Symbol" w:hAnsi="Symbol" w:hint="default"/>
    </w:rPr>
  </w:style>
  <w:style w:type="character" w:customStyle="1" w:styleId="WW8Num10z0">
    <w:name w:val="WW8Num10z0"/>
    <w:rsid w:val="001171AB"/>
    <w:rPr>
      <w:rFonts w:ascii="Symbol" w:hAnsi="Symbol" w:hint="default"/>
    </w:rPr>
  </w:style>
  <w:style w:type="character" w:customStyle="1" w:styleId="WW8Num11z0">
    <w:name w:val="WW8Num11z0"/>
    <w:rsid w:val="001171AB"/>
    <w:rPr>
      <w:rFonts w:ascii="Symbol" w:hAnsi="Symbol" w:hint="default"/>
    </w:rPr>
  </w:style>
  <w:style w:type="character" w:customStyle="1" w:styleId="WW8Num12z0">
    <w:name w:val="WW8Num12z0"/>
    <w:rsid w:val="001171AB"/>
    <w:rPr>
      <w:rFonts w:ascii="Symbol" w:hAnsi="Symbol" w:hint="default"/>
    </w:rPr>
  </w:style>
  <w:style w:type="character" w:customStyle="1" w:styleId="WW8Num13z0">
    <w:name w:val="WW8Num13z0"/>
    <w:rsid w:val="001171AB"/>
    <w:rPr>
      <w:rFonts w:ascii="Symbol" w:hAnsi="Symbol" w:hint="default"/>
    </w:rPr>
  </w:style>
  <w:style w:type="character" w:customStyle="1" w:styleId="WW8Num14z0">
    <w:name w:val="WW8Num14z0"/>
    <w:rsid w:val="001171AB"/>
    <w:rPr>
      <w:rFonts w:ascii="Symbol" w:hAnsi="Symbol" w:hint="default"/>
    </w:rPr>
  </w:style>
  <w:style w:type="character" w:customStyle="1" w:styleId="WW8Num15z0">
    <w:name w:val="WW8Num15z0"/>
    <w:rsid w:val="001171AB"/>
    <w:rPr>
      <w:rFonts w:ascii="Symbol" w:hAnsi="Symbol" w:hint="default"/>
    </w:rPr>
  </w:style>
  <w:style w:type="character" w:customStyle="1" w:styleId="WW8Num16z0">
    <w:name w:val="WW8Num16z0"/>
    <w:rsid w:val="001171AB"/>
    <w:rPr>
      <w:rFonts w:ascii="Symbol" w:hAnsi="Symbol" w:hint="default"/>
    </w:rPr>
  </w:style>
  <w:style w:type="character" w:customStyle="1" w:styleId="WW8Num17z0">
    <w:name w:val="WW8Num17z0"/>
    <w:rsid w:val="001171AB"/>
    <w:rPr>
      <w:rFonts w:ascii="Symbol" w:hAnsi="Symbol" w:hint="default"/>
    </w:rPr>
  </w:style>
  <w:style w:type="character" w:customStyle="1" w:styleId="WW8Num18z0">
    <w:name w:val="WW8Num18z0"/>
    <w:rsid w:val="001171AB"/>
    <w:rPr>
      <w:rFonts w:ascii="Symbol" w:hAnsi="Symbol" w:hint="default"/>
    </w:rPr>
  </w:style>
  <w:style w:type="character" w:customStyle="1" w:styleId="WW8Num19z0">
    <w:name w:val="WW8Num19z0"/>
    <w:rsid w:val="001171AB"/>
    <w:rPr>
      <w:rFonts w:ascii="Symbol" w:hAnsi="Symbol" w:hint="default"/>
    </w:rPr>
  </w:style>
  <w:style w:type="character" w:customStyle="1" w:styleId="WW8Num20z0">
    <w:name w:val="WW8Num20z0"/>
    <w:rsid w:val="001171AB"/>
    <w:rPr>
      <w:rFonts w:ascii="OpenSymbol" w:hAnsi="OpenSymbol" w:hint="default"/>
    </w:rPr>
  </w:style>
  <w:style w:type="character" w:customStyle="1" w:styleId="WW8Num21z0">
    <w:name w:val="WW8Num21z0"/>
    <w:rsid w:val="001171AB"/>
    <w:rPr>
      <w:rFonts w:ascii="OpenSymbol" w:hAnsi="OpenSymbol" w:hint="default"/>
    </w:rPr>
  </w:style>
  <w:style w:type="character" w:customStyle="1" w:styleId="WW8Num22z0">
    <w:name w:val="WW8Num22z0"/>
    <w:rsid w:val="001171AB"/>
    <w:rPr>
      <w:rFonts w:ascii="Symbol" w:hAnsi="Symbol" w:hint="default"/>
    </w:rPr>
  </w:style>
  <w:style w:type="character" w:customStyle="1" w:styleId="Absatz-Standardschriftart">
    <w:name w:val="Absatz-Standardschriftart"/>
    <w:rsid w:val="001171AB"/>
  </w:style>
  <w:style w:type="character" w:customStyle="1" w:styleId="WW8Num23z0">
    <w:name w:val="WW8Num23z0"/>
    <w:rsid w:val="001171AB"/>
    <w:rPr>
      <w:rFonts w:ascii="Symbol" w:hAnsi="Symbol" w:hint="default"/>
    </w:rPr>
  </w:style>
  <w:style w:type="character" w:customStyle="1" w:styleId="WW8Num24z0">
    <w:name w:val="WW8Num24z0"/>
    <w:rsid w:val="001171AB"/>
    <w:rPr>
      <w:rFonts w:ascii="Symbol" w:hAnsi="Symbol" w:hint="default"/>
    </w:rPr>
  </w:style>
  <w:style w:type="character" w:customStyle="1" w:styleId="WW-Absatz-Standardschriftart">
    <w:name w:val="WW-Absatz-Standardschriftart"/>
    <w:rsid w:val="001171AB"/>
  </w:style>
  <w:style w:type="character" w:customStyle="1" w:styleId="WW-Absatz-Standardschriftart1">
    <w:name w:val="WW-Absatz-Standardschriftart1"/>
    <w:rsid w:val="001171AB"/>
  </w:style>
  <w:style w:type="character" w:customStyle="1" w:styleId="WW-Absatz-Standardschriftart11">
    <w:name w:val="WW-Absatz-Standardschriftart11"/>
    <w:rsid w:val="001171AB"/>
  </w:style>
  <w:style w:type="character" w:customStyle="1" w:styleId="WW-Absatz-Standardschriftart111">
    <w:name w:val="WW-Absatz-Standardschriftart111"/>
    <w:rsid w:val="001171AB"/>
  </w:style>
  <w:style w:type="character" w:customStyle="1" w:styleId="WW-Absatz-Standardschriftart1111">
    <w:name w:val="WW-Absatz-Standardschriftart1111"/>
    <w:rsid w:val="001171AB"/>
  </w:style>
  <w:style w:type="character" w:customStyle="1" w:styleId="WW-Absatz-Standardschriftart11111">
    <w:name w:val="WW-Absatz-Standardschriftart11111"/>
    <w:rsid w:val="001171AB"/>
  </w:style>
  <w:style w:type="character" w:customStyle="1" w:styleId="WW-Absatz-Standardschriftart111111">
    <w:name w:val="WW-Absatz-Standardschriftart111111"/>
    <w:rsid w:val="001171AB"/>
  </w:style>
  <w:style w:type="character" w:customStyle="1" w:styleId="WW-Absatz-Standardschriftart1111111">
    <w:name w:val="WW-Absatz-Standardschriftart1111111"/>
    <w:rsid w:val="001171AB"/>
  </w:style>
  <w:style w:type="character" w:customStyle="1" w:styleId="WW-Absatz-Standardschriftart11111111">
    <w:name w:val="WW-Absatz-Standardschriftart11111111"/>
    <w:rsid w:val="001171AB"/>
  </w:style>
  <w:style w:type="character" w:customStyle="1" w:styleId="14">
    <w:name w:val="Основной шрифт абзаца1"/>
    <w:rsid w:val="001171AB"/>
  </w:style>
  <w:style w:type="character" w:customStyle="1" w:styleId="af2">
    <w:name w:val="Символ нумерации"/>
    <w:rsid w:val="001171AB"/>
  </w:style>
  <w:style w:type="character" w:customStyle="1" w:styleId="WW8Num5z0">
    <w:name w:val="WW8Num5z0"/>
    <w:rsid w:val="001171AB"/>
    <w:rPr>
      <w:rFonts w:ascii="Symbol" w:hAnsi="Symbol" w:hint="default"/>
    </w:rPr>
  </w:style>
  <w:style w:type="character" w:customStyle="1" w:styleId="WW8Num4z0">
    <w:name w:val="WW8Num4z0"/>
    <w:rsid w:val="001171AB"/>
    <w:rPr>
      <w:rFonts w:ascii="Symbol" w:hAnsi="Symbol" w:hint="default"/>
    </w:rPr>
  </w:style>
  <w:style w:type="character" w:customStyle="1" w:styleId="WW8Num63z0">
    <w:name w:val="WW8Num63z0"/>
    <w:rsid w:val="001171AB"/>
    <w:rPr>
      <w:b/>
      <w:bCs w:val="0"/>
    </w:rPr>
  </w:style>
  <w:style w:type="character" w:customStyle="1" w:styleId="WW8Num158z0">
    <w:name w:val="WW8Num158z0"/>
    <w:rsid w:val="001171AB"/>
    <w:rPr>
      <w:rFonts w:ascii="Symbol" w:hAnsi="Symbol" w:hint="default"/>
    </w:rPr>
  </w:style>
  <w:style w:type="character" w:customStyle="1" w:styleId="WW8Num158z1">
    <w:name w:val="WW8Num158z1"/>
    <w:rsid w:val="001171AB"/>
    <w:rPr>
      <w:rFonts w:ascii="Courier New" w:hAnsi="Courier New" w:cs="Courier New" w:hint="default"/>
    </w:rPr>
  </w:style>
  <w:style w:type="character" w:customStyle="1" w:styleId="WW8Num158z2">
    <w:name w:val="WW8Num158z2"/>
    <w:rsid w:val="001171AB"/>
    <w:rPr>
      <w:rFonts w:ascii="Wingdings" w:hAnsi="Wingdings" w:hint="default"/>
    </w:rPr>
  </w:style>
  <w:style w:type="character" w:customStyle="1" w:styleId="WW8Num15z1">
    <w:name w:val="WW8Num15z1"/>
    <w:rsid w:val="001171AB"/>
    <w:rPr>
      <w:rFonts w:ascii="Courier New" w:hAnsi="Courier New" w:cs="Courier New" w:hint="default"/>
    </w:rPr>
  </w:style>
  <w:style w:type="character" w:customStyle="1" w:styleId="WW8Num15z2">
    <w:name w:val="WW8Num15z2"/>
    <w:rsid w:val="001171AB"/>
    <w:rPr>
      <w:rFonts w:ascii="Wingdings" w:hAnsi="Wingdings" w:hint="default"/>
    </w:rPr>
  </w:style>
  <w:style w:type="character" w:customStyle="1" w:styleId="WW8Num110z0">
    <w:name w:val="WW8Num110z0"/>
    <w:rsid w:val="001171AB"/>
    <w:rPr>
      <w:rFonts w:ascii="Symbol" w:hAnsi="Symbol" w:hint="default"/>
    </w:rPr>
  </w:style>
  <w:style w:type="character" w:customStyle="1" w:styleId="WW8Num110z1">
    <w:name w:val="WW8Num110z1"/>
    <w:rsid w:val="001171AB"/>
    <w:rPr>
      <w:rFonts w:ascii="Courier New" w:hAnsi="Courier New" w:cs="Courier New" w:hint="default"/>
    </w:rPr>
  </w:style>
  <w:style w:type="character" w:customStyle="1" w:styleId="WW8Num110z2">
    <w:name w:val="WW8Num110z2"/>
    <w:rsid w:val="001171AB"/>
    <w:rPr>
      <w:rFonts w:ascii="Wingdings" w:hAnsi="Wingdings" w:hint="default"/>
    </w:rPr>
  </w:style>
  <w:style w:type="character" w:customStyle="1" w:styleId="WW8Num117z0">
    <w:name w:val="WW8Num117z0"/>
    <w:rsid w:val="001171AB"/>
    <w:rPr>
      <w:rFonts w:ascii="Symbol" w:hAnsi="Symbol" w:hint="default"/>
    </w:rPr>
  </w:style>
  <w:style w:type="character" w:customStyle="1" w:styleId="WW8Num117z1">
    <w:name w:val="WW8Num117z1"/>
    <w:rsid w:val="001171AB"/>
    <w:rPr>
      <w:rFonts w:ascii="Courier New" w:hAnsi="Courier New" w:cs="Courier New" w:hint="default"/>
    </w:rPr>
  </w:style>
  <w:style w:type="character" w:customStyle="1" w:styleId="WW8Num117z2">
    <w:name w:val="WW8Num117z2"/>
    <w:rsid w:val="001171AB"/>
    <w:rPr>
      <w:rFonts w:ascii="Wingdings" w:hAnsi="Wingdings" w:hint="default"/>
    </w:rPr>
  </w:style>
  <w:style w:type="character" w:customStyle="1" w:styleId="WW8Num30z0">
    <w:name w:val="WW8Num30z0"/>
    <w:rsid w:val="001171AB"/>
    <w:rPr>
      <w:rFonts w:ascii="Symbol" w:hAnsi="Symbol" w:hint="default"/>
    </w:rPr>
  </w:style>
  <w:style w:type="character" w:customStyle="1" w:styleId="WW8Num30z1">
    <w:name w:val="WW8Num30z1"/>
    <w:rsid w:val="001171AB"/>
    <w:rPr>
      <w:rFonts w:ascii="Arial" w:eastAsia="Times New Roman" w:hAnsi="Arial" w:cs="Arial" w:hint="default"/>
    </w:rPr>
  </w:style>
  <w:style w:type="character" w:customStyle="1" w:styleId="WW8Num30z2">
    <w:name w:val="WW8Num30z2"/>
    <w:rsid w:val="001171AB"/>
    <w:rPr>
      <w:rFonts w:ascii="Wingdings" w:hAnsi="Wingdings" w:hint="default"/>
    </w:rPr>
  </w:style>
  <w:style w:type="character" w:customStyle="1" w:styleId="WW8Num30z4">
    <w:name w:val="WW8Num30z4"/>
    <w:rsid w:val="001171AB"/>
    <w:rPr>
      <w:rFonts w:ascii="Courier New" w:hAnsi="Courier New" w:cs="Courier New" w:hint="default"/>
    </w:rPr>
  </w:style>
  <w:style w:type="character" w:customStyle="1" w:styleId="WW8Num102z0">
    <w:name w:val="WW8Num102z0"/>
    <w:rsid w:val="001171AB"/>
    <w:rPr>
      <w:rFonts w:ascii="Symbol" w:hAnsi="Symbol" w:hint="default"/>
    </w:rPr>
  </w:style>
  <w:style w:type="character" w:customStyle="1" w:styleId="WW8Num102z1">
    <w:name w:val="WW8Num102z1"/>
    <w:rsid w:val="001171AB"/>
    <w:rPr>
      <w:rFonts w:ascii="Courier New" w:hAnsi="Courier New" w:cs="Courier New" w:hint="default"/>
    </w:rPr>
  </w:style>
  <w:style w:type="character" w:customStyle="1" w:styleId="WW8Num102z2">
    <w:name w:val="WW8Num102z2"/>
    <w:rsid w:val="001171AB"/>
    <w:rPr>
      <w:rFonts w:ascii="Wingdings" w:hAnsi="Wingdings" w:hint="default"/>
    </w:rPr>
  </w:style>
  <w:style w:type="character" w:customStyle="1" w:styleId="WW8Num132z0">
    <w:name w:val="WW8Num132z0"/>
    <w:rsid w:val="001171AB"/>
    <w:rPr>
      <w:rFonts w:ascii="Symbol" w:hAnsi="Symbol" w:hint="default"/>
    </w:rPr>
  </w:style>
  <w:style w:type="character" w:customStyle="1" w:styleId="WW8Num132z1">
    <w:name w:val="WW8Num132z1"/>
    <w:rsid w:val="001171AB"/>
    <w:rPr>
      <w:rFonts w:ascii="Courier New" w:hAnsi="Courier New" w:cs="Courier New" w:hint="default"/>
    </w:rPr>
  </w:style>
  <w:style w:type="character" w:customStyle="1" w:styleId="WW8Num132z2">
    <w:name w:val="WW8Num132z2"/>
    <w:rsid w:val="001171AB"/>
    <w:rPr>
      <w:rFonts w:ascii="Wingdings" w:hAnsi="Wingdings" w:hint="default"/>
    </w:rPr>
  </w:style>
  <w:style w:type="character" w:customStyle="1" w:styleId="WW8Num99z0">
    <w:name w:val="WW8Num99z0"/>
    <w:rsid w:val="001171AB"/>
    <w:rPr>
      <w:rFonts w:ascii="Symbol" w:hAnsi="Symbol" w:hint="default"/>
    </w:rPr>
  </w:style>
  <w:style w:type="character" w:customStyle="1" w:styleId="WW8Num99z1">
    <w:name w:val="WW8Num99z1"/>
    <w:rsid w:val="001171AB"/>
    <w:rPr>
      <w:rFonts w:ascii="Courier New" w:hAnsi="Courier New" w:cs="Courier New" w:hint="default"/>
    </w:rPr>
  </w:style>
  <w:style w:type="character" w:customStyle="1" w:styleId="WW8Num99z2">
    <w:name w:val="WW8Num99z2"/>
    <w:rsid w:val="001171AB"/>
    <w:rPr>
      <w:rFonts w:ascii="Wingdings" w:hAnsi="Wingdings" w:hint="default"/>
    </w:rPr>
  </w:style>
  <w:style w:type="character" w:customStyle="1" w:styleId="WW8Num32z0">
    <w:name w:val="WW8Num32z0"/>
    <w:rsid w:val="001171AB"/>
    <w:rPr>
      <w:rFonts w:ascii="Symbol" w:hAnsi="Symbol" w:hint="default"/>
    </w:rPr>
  </w:style>
  <w:style w:type="character" w:customStyle="1" w:styleId="WW8Num32z1">
    <w:name w:val="WW8Num32z1"/>
    <w:rsid w:val="001171AB"/>
    <w:rPr>
      <w:rFonts w:ascii="Courier New" w:hAnsi="Courier New" w:cs="Courier New" w:hint="default"/>
    </w:rPr>
  </w:style>
  <w:style w:type="character" w:customStyle="1" w:styleId="WW8Num32z2">
    <w:name w:val="WW8Num32z2"/>
    <w:rsid w:val="001171AB"/>
    <w:rPr>
      <w:rFonts w:ascii="Wingdings" w:hAnsi="Wingdings" w:hint="default"/>
    </w:rPr>
  </w:style>
  <w:style w:type="character" w:customStyle="1" w:styleId="WW8Num149z0">
    <w:name w:val="WW8Num149z0"/>
    <w:rsid w:val="001171AB"/>
    <w:rPr>
      <w:rFonts w:ascii="Symbol" w:hAnsi="Symbol" w:hint="default"/>
    </w:rPr>
  </w:style>
  <w:style w:type="character" w:customStyle="1" w:styleId="WW8Num149z1">
    <w:name w:val="WW8Num149z1"/>
    <w:rsid w:val="001171AB"/>
    <w:rPr>
      <w:rFonts w:ascii="Courier New" w:hAnsi="Courier New" w:cs="Courier New" w:hint="default"/>
    </w:rPr>
  </w:style>
  <w:style w:type="character" w:customStyle="1" w:styleId="WW8Num149z2">
    <w:name w:val="WW8Num149z2"/>
    <w:rsid w:val="001171AB"/>
    <w:rPr>
      <w:rFonts w:ascii="Wingdings" w:hAnsi="Wingdings" w:hint="default"/>
    </w:rPr>
  </w:style>
  <w:style w:type="character" w:customStyle="1" w:styleId="WW8Num49z0">
    <w:name w:val="WW8Num49z0"/>
    <w:rsid w:val="001171AB"/>
    <w:rPr>
      <w:rFonts w:ascii="Symbol" w:hAnsi="Symbol" w:hint="default"/>
    </w:rPr>
  </w:style>
  <w:style w:type="character" w:customStyle="1" w:styleId="WW8Num49z1">
    <w:name w:val="WW8Num49z1"/>
    <w:rsid w:val="001171AB"/>
    <w:rPr>
      <w:rFonts w:ascii="Courier New" w:hAnsi="Courier New" w:cs="Courier New" w:hint="default"/>
    </w:rPr>
  </w:style>
  <w:style w:type="character" w:customStyle="1" w:styleId="WW8Num49z2">
    <w:name w:val="WW8Num49z2"/>
    <w:rsid w:val="001171AB"/>
    <w:rPr>
      <w:rFonts w:ascii="Wingdings" w:hAnsi="Wingdings" w:hint="default"/>
    </w:rPr>
  </w:style>
  <w:style w:type="character" w:customStyle="1" w:styleId="WW8Num116z1">
    <w:name w:val="WW8Num116z1"/>
    <w:rsid w:val="001171AB"/>
    <w:rPr>
      <w:rFonts w:ascii="Symbol" w:hAnsi="Symbol" w:hint="default"/>
    </w:rPr>
  </w:style>
  <w:style w:type="character" w:customStyle="1" w:styleId="WW8Num116z2">
    <w:name w:val="WW8Num116z2"/>
    <w:rsid w:val="001171AB"/>
    <w:rPr>
      <w:rFonts w:ascii="Wingdings" w:hAnsi="Wingdings" w:hint="default"/>
    </w:rPr>
  </w:style>
  <w:style w:type="character" w:customStyle="1" w:styleId="WW8Num116z4">
    <w:name w:val="WW8Num116z4"/>
    <w:rsid w:val="001171AB"/>
    <w:rPr>
      <w:rFonts w:ascii="Courier New" w:hAnsi="Courier New" w:cs="Courier New" w:hint="default"/>
    </w:rPr>
  </w:style>
  <w:style w:type="character" w:customStyle="1" w:styleId="WW8Num114z0">
    <w:name w:val="WW8Num114z0"/>
    <w:rsid w:val="001171AB"/>
    <w:rPr>
      <w:rFonts w:ascii="Symbol" w:hAnsi="Symbol" w:hint="default"/>
    </w:rPr>
  </w:style>
  <w:style w:type="character" w:customStyle="1" w:styleId="WW8Num114z2">
    <w:name w:val="WW8Num114z2"/>
    <w:rsid w:val="001171AB"/>
    <w:rPr>
      <w:rFonts w:ascii="Wingdings" w:hAnsi="Wingdings" w:hint="default"/>
    </w:rPr>
  </w:style>
  <w:style w:type="character" w:customStyle="1" w:styleId="WW8Num114z4">
    <w:name w:val="WW8Num114z4"/>
    <w:rsid w:val="001171AB"/>
    <w:rPr>
      <w:rFonts w:ascii="Courier New" w:hAnsi="Courier New" w:cs="Courier New" w:hint="default"/>
    </w:rPr>
  </w:style>
  <w:style w:type="paragraph" w:styleId="af3">
    <w:name w:val="Intense Quote"/>
    <w:basedOn w:val="a"/>
    <w:next w:val="a"/>
    <w:link w:val="af4"/>
    <w:uiPriority w:val="30"/>
    <w:qFormat/>
    <w:rsid w:val="00DA7C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DA7C6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ar-SA"/>
    </w:rPr>
  </w:style>
  <w:style w:type="paragraph" w:styleId="af5">
    <w:name w:val="No Spacing"/>
    <w:uiPriority w:val="1"/>
    <w:qFormat/>
    <w:rsid w:val="005843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Kolib</cp:lastModifiedBy>
  <cp:revision>5</cp:revision>
  <cp:lastPrinted>2019-11-26T01:58:00Z</cp:lastPrinted>
  <dcterms:created xsi:type="dcterms:W3CDTF">2019-11-11T09:30:00Z</dcterms:created>
  <dcterms:modified xsi:type="dcterms:W3CDTF">2019-11-26T02:00:00Z</dcterms:modified>
</cp:coreProperties>
</file>